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765AF" w14:textId="26D840F1" w:rsidR="005312AD" w:rsidRPr="0012073E" w:rsidRDefault="00813B32" w:rsidP="00813B3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D203A6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6D12CCBB" wp14:editId="6364A753">
            <wp:extent cx="8396026" cy="554678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гебра 7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2840" cy="5551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203A6"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="008C6B73">
        <w:rPr>
          <w:rFonts w:ascii="Times New Roman" w:hAnsi="Times New Roman"/>
          <w:b/>
          <w:sz w:val="24"/>
          <w:szCs w:val="24"/>
        </w:rPr>
        <w:lastRenderedPageBreak/>
        <w:t>П</w:t>
      </w:r>
      <w:r w:rsidR="005312AD" w:rsidRPr="0012073E">
        <w:rPr>
          <w:rFonts w:ascii="Times New Roman" w:hAnsi="Times New Roman"/>
          <w:b/>
          <w:sz w:val="24"/>
          <w:szCs w:val="24"/>
        </w:rPr>
        <w:t>ОЯСНИТЕЛЬНАЯ ЗАПИСКА</w:t>
      </w:r>
    </w:p>
    <w:p w14:paraId="0254BCA0" w14:textId="77777777" w:rsidR="00F74E74" w:rsidRPr="0012073E" w:rsidRDefault="00F74E74" w:rsidP="00F74E7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2073E">
        <w:rPr>
          <w:rFonts w:ascii="Times New Roman" w:hAnsi="Times New Roman"/>
          <w:sz w:val="24"/>
          <w:szCs w:val="24"/>
        </w:rPr>
        <w:t>Данная программа разработана на основе следующих нормативных документов:</w:t>
      </w:r>
    </w:p>
    <w:p w14:paraId="07D4F5A2" w14:textId="77777777" w:rsidR="00F74E74" w:rsidRPr="0012073E" w:rsidRDefault="00F74E74" w:rsidP="004E2061">
      <w:pPr>
        <w:numPr>
          <w:ilvl w:val="0"/>
          <w:numId w:val="3"/>
        </w:numPr>
        <w:suppressAutoHyphens/>
        <w:autoSpaceDN w:val="0"/>
        <w:snapToGri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12073E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№273-ФЗ</w:t>
      </w:r>
    </w:p>
    <w:p w14:paraId="0FE0017A" w14:textId="77777777" w:rsidR="00F74E74" w:rsidRPr="0012073E" w:rsidRDefault="00F74E74" w:rsidP="004E2061">
      <w:pPr>
        <w:numPr>
          <w:ilvl w:val="0"/>
          <w:numId w:val="3"/>
        </w:numPr>
        <w:suppressAutoHyphens/>
        <w:autoSpaceDN w:val="0"/>
        <w:snapToGri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12073E">
        <w:rPr>
          <w:rFonts w:ascii="Times New Roman" w:hAnsi="Times New Roman"/>
          <w:sz w:val="24"/>
          <w:szCs w:val="24"/>
        </w:rPr>
        <w:t xml:space="preserve">ФГОС основного общего образования утвержденный приказом Министерства образования и науки Российской Федерации от «17»  </w:t>
      </w:r>
      <w:r w:rsidRPr="0012073E">
        <w:rPr>
          <w:rFonts w:ascii="Times New Roman" w:hAnsi="Times New Roman"/>
          <w:sz w:val="24"/>
          <w:szCs w:val="24"/>
          <w:u w:val="single"/>
        </w:rPr>
        <w:t>декабря</w:t>
      </w:r>
      <w:r w:rsidRPr="0012073E">
        <w:rPr>
          <w:rFonts w:ascii="Times New Roman" w:hAnsi="Times New Roman"/>
          <w:sz w:val="24"/>
          <w:szCs w:val="24"/>
        </w:rPr>
        <w:t xml:space="preserve">  2010 г. № 1897 и примерной программы по математике для основной школы</w:t>
      </w:r>
      <w:r w:rsidRPr="0012073E">
        <w:rPr>
          <w:rFonts w:ascii="Times New Roman" w:hAnsi="Times New Roman"/>
          <w:sz w:val="24"/>
          <w:szCs w:val="24"/>
          <w:u w:val="single"/>
        </w:rPr>
        <w:t>.</w:t>
      </w:r>
    </w:p>
    <w:p w14:paraId="1FA56394" w14:textId="0EC1C41E" w:rsidR="00C4476E" w:rsidRDefault="00C4476E" w:rsidP="004E2061">
      <w:pPr>
        <w:pStyle w:val="rvps11"/>
        <w:numPr>
          <w:ilvl w:val="0"/>
          <w:numId w:val="3"/>
        </w:numPr>
        <w:autoSpaceDN w:val="0"/>
        <w:spacing w:before="0" w:after="0" w:line="360" w:lineRule="auto"/>
        <w:ind w:left="0" w:firstLine="0"/>
        <w:jc w:val="both"/>
      </w:pPr>
      <w:r>
        <w:rPr>
          <w:lang w:val="tt-RU"/>
        </w:rPr>
        <w:t>Основная образовательная программа основного общего образования МБОУ “</w:t>
      </w:r>
      <w:r w:rsidR="00072A8E">
        <w:rPr>
          <w:lang w:val="tt-RU"/>
        </w:rPr>
        <w:t>ИляксазскаяООШ</w:t>
      </w:r>
      <w:r>
        <w:rPr>
          <w:lang w:val="tt-RU"/>
        </w:rPr>
        <w:t xml:space="preserve"> </w:t>
      </w:r>
      <w:r w:rsidR="00C86ECA">
        <w:rPr>
          <w:lang w:val="tt-RU"/>
        </w:rPr>
        <w:t>”утвержденная приказом</w:t>
      </w:r>
      <w:r w:rsidR="00072A8E">
        <w:rPr>
          <w:lang w:val="tt-RU"/>
        </w:rPr>
        <w:t xml:space="preserve"> </w:t>
      </w:r>
      <w:r w:rsidR="00C86ECA">
        <w:rPr>
          <w:lang w:val="tt-RU"/>
        </w:rPr>
        <w:t>№</w:t>
      </w:r>
      <w:r w:rsidR="00072A8E">
        <w:rPr>
          <w:lang w:val="tt-RU"/>
        </w:rPr>
        <w:t xml:space="preserve"> </w:t>
      </w:r>
      <w:r w:rsidR="00C95FF8">
        <w:rPr>
          <w:lang w:val="tt-RU"/>
        </w:rPr>
        <w:t>55</w:t>
      </w:r>
      <w:r w:rsidR="005610E2">
        <w:rPr>
          <w:lang w:val="tt-RU"/>
        </w:rPr>
        <w:t>_</w:t>
      </w:r>
      <w:bookmarkStart w:id="0" w:name="_GoBack"/>
      <w:bookmarkEnd w:id="0"/>
      <w:r w:rsidR="00072A8E">
        <w:rPr>
          <w:lang w:val="tt-RU"/>
        </w:rPr>
        <w:t xml:space="preserve">    </w:t>
      </w:r>
      <w:r>
        <w:rPr>
          <w:lang w:val="tt-RU"/>
        </w:rPr>
        <w:t xml:space="preserve"> от </w:t>
      </w:r>
      <w:r w:rsidR="005610E2">
        <w:rPr>
          <w:lang w:val="tt-RU"/>
        </w:rPr>
        <w:t xml:space="preserve"> 29</w:t>
      </w:r>
      <w:r w:rsidR="00072A8E">
        <w:rPr>
          <w:lang w:val="tt-RU"/>
        </w:rPr>
        <w:t xml:space="preserve"> </w:t>
      </w:r>
      <w:r w:rsidR="00B11756">
        <w:rPr>
          <w:lang w:val="tt-RU"/>
        </w:rPr>
        <w:t>.08.</w:t>
      </w:r>
      <w:r w:rsidR="001C79D5">
        <w:rPr>
          <w:lang w:val="tt-RU"/>
        </w:rPr>
        <w:t xml:space="preserve"> 20</w:t>
      </w:r>
      <w:r w:rsidR="001C79D5" w:rsidRPr="001C79D5">
        <w:t>2</w:t>
      </w:r>
      <w:r w:rsidR="009A48B1">
        <w:t>2</w:t>
      </w:r>
      <w:r>
        <w:rPr>
          <w:lang w:val="tt-RU"/>
        </w:rPr>
        <w:t>года</w:t>
      </w:r>
      <w:r w:rsidRPr="0012073E">
        <w:t xml:space="preserve"> </w:t>
      </w:r>
    </w:p>
    <w:p w14:paraId="26E9ED30" w14:textId="1E8C53C9" w:rsidR="00F74E74" w:rsidRPr="0012073E" w:rsidRDefault="00F74E74" w:rsidP="004E2061">
      <w:pPr>
        <w:pStyle w:val="rvps11"/>
        <w:numPr>
          <w:ilvl w:val="0"/>
          <w:numId w:val="3"/>
        </w:numPr>
        <w:autoSpaceDN w:val="0"/>
        <w:spacing w:before="0" w:after="0" w:line="360" w:lineRule="auto"/>
        <w:ind w:left="0" w:firstLine="0"/>
        <w:jc w:val="both"/>
      </w:pPr>
      <w:r w:rsidRPr="0012073E">
        <w:t>Федеральный  перечень учебников, рекомендованных Министерством образования Российской Федерации к использованию в образовательном процессе в общеоб</w:t>
      </w:r>
      <w:r w:rsidR="001C79D5">
        <w:t>разовательных учреждениях на 20</w:t>
      </w:r>
      <w:r w:rsidR="001C79D5" w:rsidRPr="001C79D5">
        <w:t>2</w:t>
      </w:r>
      <w:r w:rsidR="009A48B1">
        <w:t>2</w:t>
      </w:r>
      <w:r w:rsidR="001C79D5">
        <w:t>-20</w:t>
      </w:r>
      <w:r w:rsidR="001C79D5" w:rsidRPr="001C79D5">
        <w:t>2</w:t>
      </w:r>
      <w:r w:rsidR="009A48B1">
        <w:t>3</w:t>
      </w:r>
      <w:r w:rsidRPr="0012073E">
        <w:t xml:space="preserve"> учебный год, с учетом требований к оснащению образовательного процесса в соответствии с содержанием наполнения учебных процессов компонента государственного стандарта общего образования;</w:t>
      </w:r>
    </w:p>
    <w:p w14:paraId="773D000C" w14:textId="77777777" w:rsidR="00F74E74" w:rsidRPr="0012073E" w:rsidRDefault="00F74E74" w:rsidP="004E2061">
      <w:pPr>
        <w:pStyle w:val="c5"/>
        <w:numPr>
          <w:ilvl w:val="0"/>
          <w:numId w:val="3"/>
        </w:numPr>
        <w:spacing w:before="0" w:beforeAutospacing="0" w:after="0" w:afterAutospacing="0"/>
      </w:pPr>
      <w:r w:rsidRPr="0012073E">
        <w:t xml:space="preserve">Примерная </w:t>
      </w:r>
      <w:r w:rsidRPr="0012073E">
        <w:rPr>
          <w:bCs/>
          <w:iCs/>
        </w:rPr>
        <w:t xml:space="preserve">программа </w:t>
      </w:r>
      <w:r w:rsidRPr="0012073E">
        <w:t>общеобразовательных учреждений по алгебре 7–9 классы</w:t>
      </w:r>
      <w:r w:rsidRPr="0012073E">
        <w:rPr>
          <w:bCs/>
          <w:iCs/>
        </w:rPr>
        <w:t xml:space="preserve">, </w:t>
      </w:r>
      <w:r w:rsidRPr="0012073E">
        <w:t xml:space="preserve"> к учебному комплексу для 7-9 классов (авторы Ю.Н. Макарычев, Н.Г. Миндюк, К.Н. Нешков, С.Б. Суворова Ю.Н.,</w:t>
      </w:r>
      <w:r w:rsidRPr="0012073E">
        <w:rPr>
          <w:b/>
          <w:bCs/>
          <w:iCs/>
        </w:rPr>
        <w:t xml:space="preserve"> </w:t>
      </w:r>
      <w:r w:rsidRPr="0012073E">
        <w:rPr>
          <w:bCs/>
          <w:iCs/>
        </w:rPr>
        <w:t xml:space="preserve">составитель </w:t>
      </w:r>
      <w:r w:rsidRPr="0012073E">
        <w:t>Т.А. Бурмистрова – М: «Просвещение», 2011. – с. 50-58)</w:t>
      </w:r>
    </w:p>
    <w:p w14:paraId="7A37B7FE" w14:textId="77777777" w:rsidR="00F74E74" w:rsidRPr="0012073E" w:rsidRDefault="00F74E74" w:rsidP="004E2061">
      <w:pPr>
        <w:pStyle w:val="a8"/>
        <w:numPr>
          <w:ilvl w:val="0"/>
          <w:numId w:val="3"/>
        </w:numPr>
        <w:suppressAutoHyphens/>
        <w:autoSpaceDN w:val="0"/>
        <w:spacing w:line="360" w:lineRule="auto"/>
        <w:ind w:left="54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073E">
        <w:rPr>
          <w:rFonts w:ascii="Times New Roman" w:hAnsi="Times New Roman"/>
          <w:sz w:val="24"/>
          <w:szCs w:val="24"/>
        </w:rPr>
        <w:t>Алгебра. Сборник рабочих программ. 5</w:t>
      </w:r>
      <w:r w:rsidR="00C4476E">
        <w:rPr>
          <w:rFonts w:ascii="Times New Roman" w:hAnsi="Times New Roman"/>
          <w:sz w:val="24"/>
          <w:szCs w:val="24"/>
        </w:rPr>
        <w:t>-9</w:t>
      </w:r>
      <w:r w:rsidRPr="0012073E">
        <w:rPr>
          <w:rFonts w:ascii="Times New Roman" w:hAnsi="Times New Roman"/>
          <w:sz w:val="24"/>
          <w:szCs w:val="24"/>
        </w:rPr>
        <w:t xml:space="preserve"> классы: пособие для учителей общеобразовательных организаций/сост. Т.А.Бурмистрова. - М.: Просвещение, 2014</w:t>
      </w:r>
    </w:p>
    <w:p w14:paraId="469A7599" w14:textId="3481F438" w:rsidR="00F74E74" w:rsidRPr="0012073E" w:rsidRDefault="00F74E74" w:rsidP="004E2061">
      <w:pPr>
        <w:pStyle w:val="a8"/>
        <w:numPr>
          <w:ilvl w:val="0"/>
          <w:numId w:val="3"/>
        </w:numPr>
        <w:suppressAutoHyphens/>
        <w:autoSpaceDN w:val="0"/>
        <w:spacing w:line="360" w:lineRule="auto"/>
        <w:ind w:left="54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073E">
        <w:rPr>
          <w:rFonts w:ascii="Times New Roman" w:hAnsi="Times New Roman"/>
          <w:sz w:val="24"/>
          <w:szCs w:val="24"/>
        </w:rPr>
        <w:t>Учебный  план муниципального бюджетного образовательного учреждения «</w:t>
      </w:r>
      <w:r w:rsidR="009A48B1">
        <w:rPr>
          <w:rFonts w:ascii="Times New Roman" w:hAnsi="Times New Roman"/>
          <w:sz w:val="24"/>
          <w:szCs w:val="24"/>
        </w:rPr>
        <w:t>Илесазовская ООШ</w:t>
      </w:r>
      <w:r w:rsidR="004E79C2">
        <w:rPr>
          <w:rFonts w:ascii="Times New Roman" w:hAnsi="Times New Roman"/>
          <w:sz w:val="24"/>
          <w:szCs w:val="24"/>
        </w:rPr>
        <w:t>» на 20</w:t>
      </w:r>
      <w:r w:rsidR="004E79C2" w:rsidRPr="004E79C2">
        <w:rPr>
          <w:rFonts w:ascii="Times New Roman" w:hAnsi="Times New Roman"/>
          <w:sz w:val="24"/>
          <w:szCs w:val="24"/>
        </w:rPr>
        <w:t>2</w:t>
      </w:r>
      <w:r w:rsidR="00D80D46">
        <w:rPr>
          <w:rFonts w:ascii="Times New Roman" w:hAnsi="Times New Roman"/>
          <w:sz w:val="24"/>
          <w:szCs w:val="24"/>
        </w:rPr>
        <w:t>1</w:t>
      </w:r>
      <w:r w:rsidR="004E79C2" w:rsidRPr="004E79C2">
        <w:rPr>
          <w:rFonts w:ascii="Times New Roman" w:hAnsi="Times New Roman"/>
          <w:sz w:val="24"/>
          <w:szCs w:val="24"/>
        </w:rPr>
        <w:t>0</w:t>
      </w:r>
      <w:r w:rsidRPr="0012073E">
        <w:rPr>
          <w:rFonts w:ascii="Times New Roman" w:hAnsi="Times New Roman"/>
          <w:sz w:val="24"/>
          <w:szCs w:val="24"/>
        </w:rPr>
        <w:t xml:space="preserve"> - 20</w:t>
      </w:r>
      <w:r w:rsidR="004E79C2" w:rsidRPr="004E79C2">
        <w:rPr>
          <w:rFonts w:ascii="Times New Roman" w:hAnsi="Times New Roman"/>
          <w:sz w:val="24"/>
          <w:szCs w:val="24"/>
        </w:rPr>
        <w:t>2</w:t>
      </w:r>
      <w:r w:rsidR="00D80D46">
        <w:rPr>
          <w:rFonts w:ascii="Times New Roman" w:hAnsi="Times New Roman"/>
          <w:sz w:val="24"/>
          <w:szCs w:val="24"/>
        </w:rPr>
        <w:t>2</w:t>
      </w:r>
      <w:r w:rsidRPr="0012073E">
        <w:rPr>
          <w:rFonts w:ascii="Times New Roman" w:hAnsi="Times New Roman"/>
          <w:sz w:val="24"/>
          <w:szCs w:val="24"/>
        </w:rPr>
        <w:t xml:space="preserve"> учебный год. </w:t>
      </w:r>
    </w:p>
    <w:p w14:paraId="2E9E3ED5" w14:textId="3A71A2DE" w:rsidR="00F74E74" w:rsidRPr="0012073E" w:rsidRDefault="00F74E74" w:rsidP="004E2061">
      <w:pPr>
        <w:pStyle w:val="a8"/>
        <w:numPr>
          <w:ilvl w:val="0"/>
          <w:numId w:val="3"/>
        </w:numPr>
        <w:suppressAutoHyphens/>
        <w:autoSpaceDN w:val="0"/>
        <w:spacing w:line="360" w:lineRule="auto"/>
        <w:ind w:left="54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073E">
        <w:rPr>
          <w:rFonts w:ascii="Times New Roman" w:hAnsi="Times New Roman"/>
          <w:sz w:val="24"/>
          <w:szCs w:val="24"/>
        </w:rPr>
        <w:t>Годовой календарный учебный график МБОУ</w:t>
      </w:r>
      <w:r w:rsidR="001C79D5">
        <w:rPr>
          <w:rFonts w:ascii="Times New Roman" w:hAnsi="Times New Roman"/>
          <w:sz w:val="24"/>
          <w:szCs w:val="24"/>
        </w:rPr>
        <w:t xml:space="preserve"> «</w:t>
      </w:r>
      <w:r w:rsidR="009A48B1">
        <w:rPr>
          <w:rFonts w:ascii="Times New Roman" w:hAnsi="Times New Roman"/>
          <w:sz w:val="24"/>
          <w:szCs w:val="24"/>
        </w:rPr>
        <w:t>Иляксазовская</w:t>
      </w:r>
      <w:r w:rsidR="001C79D5">
        <w:rPr>
          <w:rFonts w:ascii="Times New Roman" w:hAnsi="Times New Roman"/>
          <w:sz w:val="24"/>
          <w:szCs w:val="24"/>
        </w:rPr>
        <w:t xml:space="preserve"> </w:t>
      </w:r>
      <w:r w:rsidR="009A48B1">
        <w:rPr>
          <w:rFonts w:ascii="Times New Roman" w:hAnsi="Times New Roman"/>
          <w:sz w:val="24"/>
          <w:szCs w:val="24"/>
        </w:rPr>
        <w:t>О</w:t>
      </w:r>
      <w:r w:rsidR="001C79D5">
        <w:rPr>
          <w:rFonts w:ascii="Times New Roman" w:hAnsi="Times New Roman"/>
          <w:sz w:val="24"/>
          <w:szCs w:val="24"/>
        </w:rPr>
        <w:t>ОШ» на 20</w:t>
      </w:r>
      <w:r w:rsidR="001C79D5" w:rsidRPr="001C79D5">
        <w:rPr>
          <w:rFonts w:ascii="Times New Roman" w:hAnsi="Times New Roman"/>
          <w:sz w:val="24"/>
          <w:szCs w:val="24"/>
        </w:rPr>
        <w:t>2</w:t>
      </w:r>
      <w:r w:rsidR="009A48B1">
        <w:rPr>
          <w:rFonts w:ascii="Times New Roman" w:hAnsi="Times New Roman"/>
          <w:sz w:val="24"/>
          <w:szCs w:val="24"/>
        </w:rPr>
        <w:t>2</w:t>
      </w:r>
      <w:r w:rsidR="00C86ECA">
        <w:rPr>
          <w:rFonts w:ascii="Times New Roman" w:hAnsi="Times New Roman"/>
          <w:sz w:val="24"/>
          <w:szCs w:val="24"/>
        </w:rPr>
        <w:t>-</w:t>
      </w:r>
      <w:r w:rsidR="001C79D5">
        <w:rPr>
          <w:rFonts w:ascii="Times New Roman" w:hAnsi="Times New Roman"/>
          <w:sz w:val="24"/>
          <w:szCs w:val="24"/>
        </w:rPr>
        <w:t>20</w:t>
      </w:r>
      <w:r w:rsidR="001C79D5" w:rsidRPr="001C79D5">
        <w:rPr>
          <w:rFonts w:ascii="Times New Roman" w:hAnsi="Times New Roman"/>
          <w:sz w:val="24"/>
          <w:szCs w:val="24"/>
        </w:rPr>
        <w:t>2</w:t>
      </w:r>
      <w:r w:rsidR="009A48B1">
        <w:rPr>
          <w:rFonts w:ascii="Times New Roman" w:hAnsi="Times New Roman"/>
          <w:sz w:val="24"/>
          <w:szCs w:val="24"/>
        </w:rPr>
        <w:t>3</w:t>
      </w:r>
      <w:r w:rsidRPr="0012073E">
        <w:rPr>
          <w:rFonts w:ascii="Times New Roman" w:hAnsi="Times New Roman"/>
          <w:sz w:val="24"/>
          <w:szCs w:val="24"/>
        </w:rPr>
        <w:t xml:space="preserve"> у.г. (утвержденный приказом ди</w:t>
      </w:r>
      <w:r w:rsidR="00D80D46">
        <w:rPr>
          <w:rFonts w:ascii="Times New Roman" w:hAnsi="Times New Roman"/>
          <w:sz w:val="24"/>
          <w:szCs w:val="24"/>
        </w:rPr>
        <w:t>ректора №</w:t>
      </w:r>
      <w:r w:rsidR="009A48B1">
        <w:rPr>
          <w:rFonts w:ascii="Times New Roman" w:hAnsi="Times New Roman"/>
          <w:sz w:val="24"/>
          <w:szCs w:val="24"/>
        </w:rPr>
        <w:t>111</w:t>
      </w:r>
      <w:r w:rsidR="00D80D46">
        <w:rPr>
          <w:rFonts w:ascii="Times New Roman" w:hAnsi="Times New Roman"/>
          <w:sz w:val="24"/>
          <w:szCs w:val="24"/>
        </w:rPr>
        <w:t xml:space="preserve">  от 24</w:t>
      </w:r>
      <w:r w:rsidR="001C79D5">
        <w:rPr>
          <w:rFonts w:ascii="Times New Roman" w:hAnsi="Times New Roman"/>
          <w:sz w:val="24"/>
          <w:szCs w:val="24"/>
        </w:rPr>
        <w:t>.08.20</w:t>
      </w:r>
      <w:r w:rsidR="001C79D5" w:rsidRPr="001C79D5">
        <w:rPr>
          <w:rFonts w:ascii="Times New Roman" w:hAnsi="Times New Roman"/>
          <w:sz w:val="24"/>
          <w:szCs w:val="24"/>
        </w:rPr>
        <w:t>2</w:t>
      </w:r>
      <w:r w:rsidR="009A48B1">
        <w:rPr>
          <w:rFonts w:ascii="Times New Roman" w:hAnsi="Times New Roman"/>
          <w:sz w:val="24"/>
          <w:szCs w:val="24"/>
        </w:rPr>
        <w:t>2</w:t>
      </w:r>
      <w:r w:rsidRPr="0012073E">
        <w:rPr>
          <w:rFonts w:ascii="Times New Roman" w:hAnsi="Times New Roman"/>
          <w:sz w:val="24"/>
          <w:szCs w:val="24"/>
        </w:rPr>
        <w:t xml:space="preserve"> г.)</w:t>
      </w:r>
    </w:p>
    <w:p w14:paraId="22ED404B" w14:textId="77777777" w:rsidR="00813B32" w:rsidRDefault="00813B32" w:rsidP="0012073E">
      <w:pPr>
        <w:pStyle w:val="af"/>
        <w:rPr>
          <w:b/>
          <w:i/>
          <w:iCs/>
          <w:color w:val="000000"/>
          <w:u w:val="single"/>
        </w:rPr>
      </w:pPr>
    </w:p>
    <w:p w14:paraId="55105A3B" w14:textId="77777777" w:rsidR="00813B32" w:rsidRDefault="00813B32" w:rsidP="0012073E">
      <w:pPr>
        <w:pStyle w:val="af"/>
        <w:rPr>
          <w:b/>
          <w:i/>
          <w:iCs/>
          <w:color w:val="000000"/>
          <w:u w:val="single"/>
        </w:rPr>
      </w:pPr>
    </w:p>
    <w:p w14:paraId="07DD3977" w14:textId="02C8311A" w:rsidR="0012073E" w:rsidRPr="0012073E" w:rsidRDefault="0012073E" w:rsidP="0012073E">
      <w:pPr>
        <w:pStyle w:val="af"/>
        <w:rPr>
          <w:rFonts w:ascii="Tahoma" w:hAnsi="Tahoma" w:cs="Tahoma"/>
          <w:color w:val="000000"/>
        </w:rPr>
      </w:pPr>
      <w:r w:rsidRPr="0012073E">
        <w:rPr>
          <w:b/>
          <w:i/>
          <w:iCs/>
          <w:color w:val="000000"/>
          <w:u w:val="single"/>
        </w:rPr>
        <w:lastRenderedPageBreak/>
        <w:t>Целью</w:t>
      </w:r>
      <w:r w:rsidRPr="0012073E">
        <w:rPr>
          <w:i/>
          <w:iCs/>
          <w:color w:val="000000"/>
          <w:u w:val="single"/>
        </w:rPr>
        <w:t xml:space="preserve"> обучения предмету «Алгебра» в 7 классе является</w:t>
      </w:r>
      <w:r w:rsidRPr="0012073E">
        <w:rPr>
          <w:color w:val="000000"/>
        </w:rPr>
        <w:t> продолжить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элементов, алгоритмической культуры, пространственных представлений, способности к преодолению трудностей.</w:t>
      </w:r>
    </w:p>
    <w:p w14:paraId="4CF233AA" w14:textId="130EEF00" w:rsidR="0012073E" w:rsidRPr="0012073E" w:rsidRDefault="00813B32" w:rsidP="0012073E">
      <w:pPr>
        <w:pStyle w:val="af"/>
        <w:rPr>
          <w:rFonts w:ascii="Tahoma" w:hAnsi="Tahoma" w:cs="Tahoma"/>
          <w:color w:val="000000"/>
        </w:rPr>
      </w:pPr>
      <w:r>
        <w:rPr>
          <w:b/>
          <w:i/>
          <w:iCs/>
          <w:color w:val="000000"/>
          <w:u w:val="single"/>
        </w:rPr>
        <w:t xml:space="preserve">               </w:t>
      </w:r>
      <w:r w:rsidR="0012073E" w:rsidRPr="0012073E">
        <w:rPr>
          <w:b/>
          <w:i/>
          <w:iCs/>
          <w:color w:val="000000"/>
          <w:u w:val="single"/>
        </w:rPr>
        <w:t>Основными задачами</w:t>
      </w:r>
      <w:r w:rsidR="0012073E" w:rsidRPr="0012073E">
        <w:rPr>
          <w:i/>
          <w:iCs/>
          <w:color w:val="000000"/>
          <w:u w:val="single"/>
        </w:rPr>
        <w:t xml:space="preserve"> обучения предмету «Алгебра» в 7 классе являются:</w:t>
      </w:r>
    </w:p>
    <w:p w14:paraId="02B4EBC2" w14:textId="77777777" w:rsidR="0012073E" w:rsidRPr="0012073E" w:rsidRDefault="0012073E" w:rsidP="004E2061">
      <w:pPr>
        <w:pStyle w:val="af"/>
        <w:numPr>
          <w:ilvl w:val="0"/>
          <w:numId w:val="11"/>
        </w:numPr>
        <w:rPr>
          <w:color w:val="000000"/>
        </w:rPr>
      </w:pPr>
      <w:r w:rsidRPr="0012073E">
        <w:rPr>
          <w:color w:val="000000"/>
        </w:rPr>
        <w:t>выработать умения выполнять действия над степенями с натуральными показателями, познакомить с понятием степени с нулевым показателем;</w:t>
      </w:r>
    </w:p>
    <w:p w14:paraId="71C533A3" w14:textId="77777777" w:rsidR="0012073E" w:rsidRPr="0012073E" w:rsidRDefault="0012073E" w:rsidP="004E2061">
      <w:pPr>
        <w:pStyle w:val="af"/>
        <w:numPr>
          <w:ilvl w:val="0"/>
          <w:numId w:val="11"/>
        </w:numPr>
        <w:rPr>
          <w:color w:val="000000"/>
        </w:rPr>
      </w:pPr>
      <w:r w:rsidRPr="0012073E">
        <w:rPr>
          <w:color w:val="000000"/>
        </w:rPr>
        <w:t>обучить схемам рассуждений, составлению и использованию алгоритмов и алгоритмических предписаний;</w:t>
      </w:r>
    </w:p>
    <w:p w14:paraId="355ADCF8" w14:textId="77777777" w:rsidR="0012073E" w:rsidRPr="0012073E" w:rsidRDefault="0012073E" w:rsidP="004E2061">
      <w:pPr>
        <w:pStyle w:val="af"/>
        <w:numPr>
          <w:ilvl w:val="0"/>
          <w:numId w:val="11"/>
        </w:numPr>
        <w:rPr>
          <w:color w:val="000000"/>
        </w:rPr>
      </w:pPr>
      <w:r w:rsidRPr="0012073E">
        <w:rPr>
          <w:color w:val="000000"/>
        </w:rPr>
        <w:t>выработать умение выполнять действия над многочленами. Убедить учащихся в практической пользе преобразований многочленов;</w:t>
      </w:r>
    </w:p>
    <w:p w14:paraId="79DBDE19" w14:textId="77777777" w:rsidR="0012073E" w:rsidRPr="0012073E" w:rsidRDefault="0012073E" w:rsidP="004E2061">
      <w:pPr>
        <w:pStyle w:val="af"/>
        <w:numPr>
          <w:ilvl w:val="0"/>
          <w:numId w:val="11"/>
        </w:numPr>
        <w:rPr>
          <w:color w:val="000000"/>
        </w:rPr>
      </w:pPr>
      <w:r w:rsidRPr="0012073E">
        <w:rPr>
          <w:color w:val="000000"/>
        </w:rPr>
        <w:t>научить строить графики, сознавать важность их использования в математическом моделировании нового вида – графических моделей;</w:t>
      </w:r>
    </w:p>
    <w:p w14:paraId="02E45448" w14:textId="77777777" w:rsidR="0012073E" w:rsidRPr="0012073E" w:rsidRDefault="0012073E" w:rsidP="004E2061">
      <w:pPr>
        <w:pStyle w:val="af"/>
        <w:numPr>
          <w:ilvl w:val="0"/>
          <w:numId w:val="11"/>
        </w:numPr>
        <w:rPr>
          <w:color w:val="000000"/>
        </w:rPr>
      </w:pPr>
      <w:r w:rsidRPr="0012073E">
        <w:rPr>
          <w:color w:val="000000"/>
        </w:rPr>
        <w:t>научить решать системы линейных уравнений и применять их при решении текстовых задач;</w:t>
      </w:r>
    </w:p>
    <w:p w14:paraId="0C81F08D" w14:textId="77777777" w:rsidR="0012073E" w:rsidRPr="0012073E" w:rsidRDefault="0012073E" w:rsidP="004E2061">
      <w:pPr>
        <w:pStyle w:val="af"/>
        <w:numPr>
          <w:ilvl w:val="0"/>
          <w:numId w:val="11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на большом количестве примеров и упражнений познакомить учащихся с начальными понятиями, идеями и методами комбинаторики, теории вероятности и статистики.</w:t>
      </w:r>
    </w:p>
    <w:p w14:paraId="6FF61302" w14:textId="77777777" w:rsidR="00E3116F" w:rsidRPr="0012073E" w:rsidRDefault="007A2EB9" w:rsidP="00E3116F">
      <w:pPr>
        <w:pStyle w:val="a8"/>
        <w:suppressAutoHyphens/>
        <w:spacing w:after="200"/>
        <w:ind w:left="70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073E">
        <w:rPr>
          <w:rFonts w:ascii="Times New Roman" w:hAnsi="Times New Roman"/>
          <w:sz w:val="24"/>
          <w:szCs w:val="24"/>
        </w:rPr>
        <w:t xml:space="preserve">       Рабочая программа рассчитана на </w:t>
      </w:r>
      <w:r w:rsidR="001F0B0C">
        <w:rPr>
          <w:rFonts w:ascii="Times New Roman" w:hAnsi="Times New Roman"/>
          <w:sz w:val="24"/>
          <w:szCs w:val="24"/>
          <w:lang w:val="tt-RU"/>
        </w:rPr>
        <w:t>140</w:t>
      </w:r>
      <w:r w:rsidR="001F0B0C">
        <w:rPr>
          <w:rFonts w:ascii="Times New Roman" w:hAnsi="Times New Roman"/>
          <w:sz w:val="24"/>
          <w:szCs w:val="24"/>
        </w:rPr>
        <w:t xml:space="preserve"> часов</w:t>
      </w:r>
      <w:r w:rsidRPr="0012073E">
        <w:rPr>
          <w:rFonts w:ascii="Times New Roman" w:hAnsi="Times New Roman"/>
          <w:sz w:val="24"/>
          <w:szCs w:val="24"/>
        </w:rPr>
        <w:t xml:space="preserve">. В соответствии с учебным планом школы программа откорректирована по количеству часов и содержанию. </w:t>
      </w:r>
      <w:r w:rsidR="00E3116F" w:rsidRPr="0012073E">
        <w:rPr>
          <w:rFonts w:ascii="Times New Roman" w:hAnsi="Times New Roman"/>
          <w:sz w:val="24"/>
          <w:szCs w:val="24"/>
        </w:rPr>
        <w:t xml:space="preserve">Школьный компонент позволяет пропорционально увеличить количество часов на изучение всех тем курса. 35 часов из компонента выделены следующим образом: темы в календарно-тематическом плане выделены курсивом. </w:t>
      </w:r>
    </w:p>
    <w:p w14:paraId="4E4436FE" w14:textId="77777777" w:rsidR="00E3116F" w:rsidRPr="0012073E" w:rsidRDefault="00E3116F" w:rsidP="00E3116F">
      <w:pPr>
        <w:pStyle w:val="a8"/>
        <w:suppressAutoHyphens/>
        <w:spacing w:after="200"/>
        <w:ind w:left="70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2073E">
        <w:rPr>
          <w:rFonts w:ascii="Times New Roman" w:hAnsi="Times New Roman"/>
          <w:sz w:val="24"/>
          <w:szCs w:val="24"/>
        </w:rPr>
        <w:t>Уровень обучения – базовый.</w:t>
      </w:r>
    </w:p>
    <w:p w14:paraId="29FE81F8" w14:textId="77777777" w:rsidR="007A2EB9" w:rsidRPr="0012073E" w:rsidRDefault="007A2EB9" w:rsidP="007A2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73E">
        <w:rPr>
          <w:rFonts w:ascii="Times New Roman" w:hAnsi="Times New Roman"/>
          <w:sz w:val="24"/>
          <w:szCs w:val="24"/>
        </w:rPr>
        <w:t>На основании п</w:t>
      </w:r>
      <w:r w:rsidR="001C79D5">
        <w:rPr>
          <w:rFonts w:ascii="Times New Roman" w:hAnsi="Times New Roman"/>
          <w:sz w:val="24"/>
          <w:szCs w:val="24"/>
        </w:rPr>
        <w:t xml:space="preserve">риказа </w:t>
      </w:r>
      <w:r w:rsidR="00C86ECA">
        <w:rPr>
          <w:rFonts w:ascii="Times New Roman" w:hAnsi="Times New Roman"/>
          <w:sz w:val="24"/>
          <w:szCs w:val="24"/>
        </w:rPr>
        <w:t xml:space="preserve"> </w:t>
      </w:r>
      <w:r w:rsidRPr="0012073E">
        <w:rPr>
          <w:rFonts w:ascii="Times New Roman" w:hAnsi="Times New Roman"/>
          <w:sz w:val="24"/>
          <w:szCs w:val="24"/>
        </w:rPr>
        <w:t>года о выполнении учебных программ, если уроки совпадают с праздниками, будут использованы часы выделенные на повторение или объединены планируемые уроки по данной теме.</w:t>
      </w:r>
    </w:p>
    <w:p w14:paraId="23CCDCD0" w14:textId="77777777" w:rsidR="00FA13C3" w:rsidRDefault="00DE34F6" w:rsidP="00FA13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7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</w:p>
    <w:p w14:paraId="053FE99D" w14:textId="77777777" w:rsidR="00DE34F6" w:rsidRPr="0012073E" w:rsidRDefault="00E3116F" w:rsidP="00FA13C3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2073E">
        <w:rPr>
          <w:rFonts w:ascii="Times New Roman" w:hAnsi="Times New Roman" w:cs="Times New Roman"/>
          <w:b/>
          <w:sz w:val="24"/>
          <w:szCs w:val="24"/>
        </w:rPr>
        <w:t>Планируемые результ</w:t>
      </w:r>
      <w:r w:rsidR="00E5716A">
        <w:rPr>
          <w:rFonts w:ascii="Times New Roman" w:hAnsi="Times New Roman" w:cs="Times New Roman"/>
          <w:b/>
          <w:sz w:val="24"/>
          <w:szCs w:val="24"/>
        </w:rPr>
        <w:t>а</w:t>
      </w:r>
      <w:r w:rsidRPr="0012073E">
        <w:rPr>
          <w:rFonts w:ascii="Times New Roman" w:hAnsi="Times New Roman" w:cs="Times New Roman"/>
          <w:b/>
          <w:sz w:val="24"/>
          <w:szCs w:val="24"/>
        </w:rPr>
        <w:t xml:space="preserve">ты изучения </w:t>
      </w:r>
      <w:r w:rsidR="00222304" w:rsidRPr="0012073E">
        <w:rPr>
          <w:rFonts w:ascii="Times New Roman" w:hAnsi="Times New Roman" w:cs="Times New Roman"/>
          <w:b/>
          <w:sz w:val="24"/>
          <w:szCs w:val="24"/>
        </w:rPr>
        <w:t>п</w:t>
      </w:r>
      <w:r w:rsidRPr="0012073E">
        <w:rPr>
          <w:rFonts w:ascii="Times New Roman" w:hAnsi="Times New Roman" w:cs="Times New Roman"/>
          <w:b/>
          <w:sz w:val="24"/>
          <w:szCs w:val="24"/>
        </w:rPr>
        <w:t>редмета</w:t>
      </w:r>
    </w:p>
    <w:p w14:paraId="7FF1DB89" w14:textId="77777777" w:rsidR="008B4B8D" w:rsidRPr="0012073E" w:rsidRDefault="008B4B8D" w:rsidP="00FA13C3">
      <w:pPr>
        <w:pStyle w:val="af"/>
        <w:spacing w:before="0" w:beforeAutospacing="0" w:after="0" w:afterAutospacing="0"/>
        <w:ind w:left="720"/>
        <w:rPr>
          <w:rFonts w:ascii="Tahoma" w:hAnsi="Tahoma" w:cs="Tahoma"/>
          <w:color w:val="000000"/>
        </w:rPr>
      </w:pPr>
      <w:r w:rsidRPr="0012073E">
        <w:rPr>
          <w:b/>
          <w:bCs/>
          <w:i/>
          <w:iCs/>
          <w:color w:val="000000"/>
          <w:u w:val="single"/>
        </w:rPr>
        <w:t>Личностные результаты:</w:t>
      </w:r>
    </w:p>
    <w:p w14:paraId="7C801D1D" w14:textId="77777777" w:rsidR="008B4B8D" w:rsidRPr="0012073E" w:rsidRDefault="008B4B8D" w:rsidP="00FA13C3">
      <w:pPr>
        <w:pStyle w:val="af"/>
        <w:numPr>
          <w:ilvl w:val="0"/>
          <w:numId w:val="5"/>
        </w:numPr>
        <w:spacing w:before="0" w:beforeAutospacing="0" w:after="0" w:afterAutospacing="0"/>
        <w:rPr>
          <w:rFonts w:ascii="Tahoma" w:hAnsi="Tahoma" w:cs="Tahoma"/>
          <w:color w:val="000000"/>
        </w:rPr>
      </w:pPr>
      <w:r w:rsidRPr="0012073E">
        <w:rPr>
          <w:color w:val="000000"/>
        </w:rPr>
        <w:t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контрпримеры;</w:t>
      </w:r>
    </w:p>
    <w:p w14:paraId="59E9D599" w14:textId="77777777" w:rsidR="008B4B8D" w:rsidRPr="0012073E" w:rsidRDefault="008B4B8D" w:rsidP="004E2061">
      <w:pPr>
        <w:pStyle w:val="af"/>
        <w:numPr>
          <w:ilvl w:val="0"/>
          <w:numId w:val="5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критичность мышления, умения распознавать логически некорректные высказывания, отличать гипотезу от факта;</w:t>
      </w:r>
    </w:p>
    <w:p w14:paraId="7AB4365B" w14:textId="77777777" w:rsidR="008B4B8D" w:rsidRPr="0012073E" w:rsidRDefault="008B4B8D" w:rsidP="004E2061">
      <w:pPr>
        <w:pStyle w:val="af"/>
        <w:numPr>
          <w:ilvl w:val="0"/>
          <w:numId w:val="5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lastRenderedPageBreak/>
        <w:t>представление' о математической науке как сфере человеческой деятельности, об этапах ее развития, о ее значимости для развития цивилизации;</w:t>
      </w:r>
    </w:p>
    <w:p w14:paraId="6E9630D9" w14:textId="77777777" w:rsidR="008B4B8D" w:rsidRPr="0012073E" w:rsidRDefault="008B4B8D" w:rsidP="004E2061">
      <w:pPr>
        <w:pStyle w:val="af"/>
        <w:numPr>
          <w:ilvl w:val="0"/>
          <w:numId w:val="5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креативность мышления, инициатива, находчивость, активность при решении математических задач;</w:t>
      </w:r>
    </w:p>
    <w:p w14:paraId="12DCF556" w14:textId="77777777" w:rsidR="008B4B8D" w:rsidRPr="0012073E" w:rsidRDefault="008B4B8D" w:rsidP="004E2061">
      <w:pPr>
        <w:pStyle w:val="af"/>
        <w:numPr>
          <w:ilvl w:val="0"/>
          <w:numId w:val="5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умение контролировать процесс и результат учебной математической деятельности;</w:t>
      </w:r>
    </w:p>
    <w:p w14:paraId="41BCAB80" w14:textId="77777777" w:rsidR="008B4B8D" w:rsidRPr="0012073E" w:rsidRDefault="008B4B8D" w:rsidP="004E2061">
      <w:pPr>
        <w:pStyle w:val="af"/>
        <w:numPr>
          <w:ilvl w:val="0"/>
          <w:numId w:val="5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способность к эмоциональному восприятию математических объектов, задач, решений, рассуждений.</w:t>
      </w:r>
    </w:p>
    <w:p w14:paraId="7E0C1D5F" w14:textId="77777777" w:rsidR="008B4B8D" w:rsidRPr="0012073E" w:rsidRDefault="008B4B8D" w:rsidP="00FA13C3">
      <w:pPr>
        <w:pStyle w:val="af"/>
        <w:numPr>
          <w:ilvl w:val="0"/>
          <w:numId w:val="6"/>
        </w:numPr>
        <w:spacing w:before="0" w:beforeAutospacing="0" w:after="0" w:afterAutospacing="0"/>
        <w:rPr>
          <w:rFonts w:ascii="Tahoma" w:hAnsi="Tahoma" w:cs="Tahoma"/>
          <w:color w:val="000000"/>
        </w:rPr>
      </w:pPr>
      <w:r w:rsidRPr="0012073E">
        <w:rPr>
          <w:b/>
          <w:bCs/>
          <w:i/>
          <w:iCs/>
          <w:color w:val="000000"/>
          <w:u w:val="single"/>
        </w:rPr>
        <w:t>Метапредметные результаты:</w:t>
      </w:r>
    </w:p>
    <w:p w14:paraId="31CFB77B" w14:textId="77777777" w:rsidR="008B4B8D" w:rsidRPr="0012073E" w:rsidRDefault="008B4B8D" w:rsidP="00FA13C3">
      <w:pPr>
        <w:pStyle w:val="af"/>
        <w:numPr>
          <w:ilvl w:val="0"/>
          <w:numId w:val="7"/>
        </w:numPr>
        <w:spacing w:before="0" w:beforeAutospacing="0" w:after="0" w:afterAutospacing="0"/>
        <w:rPr>
          <w:rFonts w:ascii="Tahoma" w:hAnsi="Tahoma" w:cs="Tahoma"/>
          <w:color w:val="000000"/>
        </w:rPr>
      </w:pPr>
      <w:r w:rsidRPr="0012073E">
        <w:rPr>
          <w:color w:val="000000"/>
        </w:rPr>
        <w:t>умение видеть математическую задачу в контексте проблемной ситуации в других дисциплинах, в окружающей жизни;</w:t>
      </w:r>
    </w:p>
    <w:p w14:paraId="08BEA7CE" w14:textId="77777777" w:rsidR="008B4B8D" w:rsidRPr="0012073E" w:rsidRDefault="008B4B8D" w:rsidP="004E2061">
      <w:pPr>
        <w:pStyle w:val="af"/>
        <w:numPr>
          <w:ilvl w:val="0"/>
          <w:numId w:val="7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14:paraId="15382D34" w14:textId="77777777" w:rsidR="008B4B8D" w:rsidRPr="0012073E" w:rsidRDefault="008B4B8D" w:rsidP="004E2061">
      <w:pPr>
        <w:pStyle w:val="af"/>
        <w:numPr>
          <w:ilvl w:val="0"/>
          <w:numId w:val="7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14:paraId="272AF38B" w14:textId="77777777" w:rsidR="008B4B8D" w:rsidRPr="0012073E" w:rsidRDefault="008B4B8D" w:rsidP="004E2061">
      <w:pPr>
        <w:pStyle w:val="af"/>
        <w:numPr>
          <w:ilvl w:val="0"/>
          <w:numId w:val="7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умение выдвигать гипотезы при решении учебных задач и понимать необходимость их проверки;</w:t>
      </w:r>
    </w:p>
    <w:p w14:paraId="35CDD232" w14:textId="77777777" w:rsidR="008B4B8D" w:rsidRPr="0012073E" w:rsidRDefault="008B4B8D" w:rsidP="004E2061">
      <w:pPr>
        <w:pStyle w:val="af"/>
        <w:numPr>
          <w:ilvl w:val="0"/>
          <w:numId w:val="7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умение применять индуктивные и дедуктивные способы рассуждений, видеть различные стратегии решения задач;</w:t>
      </w:r>
    </w:p>
    <w:p w14:paraId="34059292" w14:textId="77777777" w:rsidR="008B4B8D" w:rsidRPr="0012073E" w:rsidRDefault="008B4B8D" w:rsidP="004E2061">
      <w:pPr>
        <w:pStyle w:val="af"/>
        <w:numPr>
          <w:ilvl w:val="0"/>
          <w:numId w:val="7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14:paraId="54D4ACAD" w14:textId="77777777" w:rsidR="008B4B8D" w:rsidRPr="0012073E" w:rsidRDefault="008B4B8D" w:rsidP="004E2061">
      <w:pPr>
        <w:pStyle w:val="af"/>
        <w:numPr>
          <w:ilvl w:val="0"/>
          <w:numId w:val="7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14:paraId="7DF1472E" w14:textId="77777777" w:rsidR="008B4B8D" w:rsidRPr="0012073E" w:rsidRDefault="008B4B8D" w:rsidP="004E2061">
      <w:pPr>
        <w:pStyle w:val="af"/>
        <w:numPr>
          <w:ilvl w:val="0"/>
          <w:numId w:val="7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умение планировать и осуществлять деятельность, направленную на решение задач исследовательского характера;</w:t>
      </w:r>
    </w:p>
    <w:p w14:paraId="2C44A3DA" w14:textId="77777777" w:rsidR="008B4B8D" w:rsidRPr="0012073E" w:rsidRDefault="008B4B8D" w:rsidP="004E2061">
      <w:pPr>
        <w:pStyle w:val="af"/>
        <w:numPr>
          <w:ilvl w:val="0"/>
          <w:numId w:val="7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</w:r>
    </w:p>
    <w:p w14:paraId="604EAAA6" w14:textId="77777777" w:rsidR="008B4B8D" w:rsidRPr="0012073E" w:rsidRDefault="008B4B8D" w:rsidP="00A5237F">
      <w:pPr>
        <w:pStyle w:val="af"/>
        <w:rPr>
          <w:rFonts w:ascii="Tahoma" w:hAnsi="Tahoma" w:cs="Tahoma"/>
          <w:color w:val="000000"/>
        </w:rPr>
      </w:pPr>
      <w:r w:rsidRPr="0012073E">
        <w:rPr>
          <w:b/>
          <w:bCs/>
          <w:i/>
          <w:iCs/>
          <w:color w:val="000000"/>
          <w:u w:val="single"/>
        </w:rPr>
        <w:t>Предметные результаты:</w:t>
      </w:r>
    </w:p>
    <w:p w14:paraId="44F594F2" w14:textId="77777777" w:rsidR="008B4B8D" w:rsidRPr="0012073E" w:rsidRDefault="008B4B8D" w:rsidP="00FA13C3">
      <w:pPr>
        <w:pStyle w:val="af"/>
        <w:spacing w:before="0" w:beforeAutospacing="0" w:after="0" w:afterAutospacing="0"/>
        <w:rPr>
          <w:rFonts w:ascii="Tahoma" w:hAnsi="Tahoma" w:cs="Tahoma"/>
          <w:color w:val="000000"/>
        </w:rPr>
      </w:pPr>
      <w:r w:rsidRPr="0012073E">
        <w:rPr>
          <w:b/>
          <w:bCs/>
          <w:i/>
          <w:iCs/>
          <w:color w:val="000000"/>
          <w:u w:val="single"/>
        </w:rPr>
        <w:t>Ученик научится:</w:t>
      </w:r>
    </w:p>
    <w:p w14:paraId="1C5FDE4F" w14:textId="77777777" w:rsidR="008B4B8D" w:rsidRPr="0012073E" w:rsidRDefault="008B4B8D" w:rsidP="00FA13C3">
      <w:pPr>
        <w:pStyle w:val="af"/>
        <w:numPr>
          <w:ilvl w:val="0"/>
          <w:numId w:val="9"/>
        </w:numPr>
        <w:spacing w:before="0" w:beforeAutospacing="0" w:after="0" w:afterAutospacing="0"/>
        <w:rPr>
          <w:rFonts w:ascii="Tahoma" w:hAnsi="Tahoma" w:cs="Tahoma"/>
          <w:color w:val="000000"/>
        </w:rPr>
      </w:pPr>
      <w:r w:rsidRPr="0012073E">
        <w:rPr>
          <w:color w:val="000000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14:paraId="24E040BC" w14:textId="77777777" w:rsidR="008B4B8D" w:rsidRPr="0012073E" w:rsidRDefault="008B4B8D" w:rsidP="004E2061">
      <w:pPr>
        <w:pStyle w:val="af"/>
        <w:numPr>
          <w:ilvl w:val="0"/>
          <w:numId w:val="9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выполнять основные действия со степенями с натуральными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14:paraId="4A204370" w14:textId="77777777" w:rsidR="008B4B8D" w:rsidRPr="0012073E" w:rsidRDefault="008B4B8D" w:rsidP="004E2061">
      <w:pPr>
        <w:pStyle w:val="af"/>
        <w:numPr>
          <w:ilvl w:val="0"/>
          <w:numId w:val="9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решать линейные уравнения, системы двух линейных уравнений с двумя переменными;</w:t>
      </w:r>
    </w:p>
    <w:p w14:paraId="52C8030B" w14:textId="77777777" w:rsidR="008B4B8D" w:rsidRPr="0012073E" w:rsidRDefault="008B4B8D" w:rsidP="004E2061">
      <w:pPr>
        <w:pStyle w:val="af"/>
        <w:numPr>
          <w:ilvl w:val="0"/>
          <w:numId w:val="9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 • изображать числа точками на координатной прямой;</w:t>
      </w:r>
    </w:p>
    <w:p w14:paraId="02C93B21" w14:textId="77777777" w:rsidR="00760BE6" w:rsidRPr="00760BE6" w:rsidRDefault="008B4B8D" w:rsidP="00760BE6">
      <w:pPr>
        <w:pStyle w:val="af"/>
        <w:numPr>
          <w:ilvl w:val="0"/>
          <w:numId w:val="9"/>
        </w:numPr>
        <w:rPr>
          <w:rFonts w:ascii="Tahoma" w:hAnsi="Tahoma" w:cs="Tahoma"/>
          <w:color w:val="000000"/>
        </w:rPr>
      </w:pPr>
      <w:r w:rsidRPr="0012073E">
        <w:rPr>
          <w:color w:val="000000"/>
        </w:rPr>
        <w:t>определять координаты точки плоскости, строить точки с заданными координатами</w:t>
      </w:r>
    </w:p>
    <w:p w14:paraId="7BB7AAFB" w14:textId="24559887" w:rsidR="008B4B8D" w:rsidRPr="00760BE6" w:rsidRDefault="008B4B8D" w:rsidP="00760BE6">
      <w:pPr>
        <w:pStyle w:val="af"/>
        <w:numPr>
          <w:ilvl w:val="0"/>
          <w:numId w:val="9"/>
        </w:numPr>
        <w:rPr>
          <w:rFonts w:ascii="Tahoma" w:hAnsi="Tahoma" w:cs="Tahoma"/>
          <w:color w:val="000000"/>
        </w:rPr>
      </w:pPr>
      <w:r w:rsidRPr="00760BE6">
        <w:rPr>
          <w:b/>
          <w:bCs/>
          <w:i/>
          <w:iCs/>
          <w:color w:val="000000"/>
          <w:u w:val="single"/>
        </w:rPr>
        <w:t>Ученик получит возможность научиться:</w:t>
      </w:r>
    </w:p>
    <w:p w14:paraId="50275CFD" w14:textId="77777777" w:rsidR="008B4B8D" w:rsidRPr="0012073E" w:rsidRDefault="008B4B8D" w:rsidP="00FA13C3">
      <w:pPr>
        <w:pStyle w:val="af"/>
        <w:numPr>
          <w:ilvl w:val="0"/>
          <w:numId w:val="10"/>
        </w:numPr>
        <w:spacing w:before="0" w:beforeAutospacing="0" w:after="0" w:afterAutospacing="0"/>
        <w:rPr>
          <w:rFonts w:ascii="Tahoma" w:hAnsi="Tahoma" w:cs="Tahoma"/>
          <w:color w:val="000000"/>
        </w:rPr>
      </w:pPr>
      <w:r w:rsidRPr="0012073E">
        <w:rPr>
          <w:color w:val="000000"/>
        </w:rPr>
        <w:lastRenderedPageBreak/>
        <w:t>Использовать приобретенные знания и умения в практической деятельности и повседневной жизни для: выполнения расчетов по формулам, для составления формул, выражающих зависимости между реальными величинами;</w:t>
      </w:r>
    </w:p>
    <w:p w14:paraId="11272EDA" w14:textId="77777777" w:rsidR="008B4B8D" w:rsidRPr="0012073E" w:rsidRDefault="008B4B8D" w:rsidP="00FA13C3">
      <w:pPr>
        <w:pStyle w:val="af"/>
        <w:numPr>
          <w:ilvl w:val="0"/>
          <w:numId w:val="10"/>
        </w:numPr>
        <w:spacing w:before="0" w:beforeAutospacing="0" w:after="0" w:afterAutospacing="0"/>
        <w:rPr>
          <w:rFonts w:ascii="Tahoma" w:hAnsi="Tahoma" w:cs="Tahoma"/>
          <w:color w:val="000000"/>
        </w:rPr>
      </w:pPr>
      <w:r w:rsidRPr="0012073E">
        <w:rPr>
          <w:color w:val="000000"/>
        </w:rPr>
        <w:t>для нахождения нужной формулы в справочных материалах;</w:t>
      </w:r>
    </w:p>
    <w:p w14:paraId="273D2BFA" w14:textId="77777777" w:rsidR="008B4B8D" w:rsidRPr="0012073E" w:rsidRDefault="008B4B8D" w:rsidP="00FA13C3">
      <w:pPr>
        <w:pStyle w:val="af"/>
        <w:numPr>
          <w:ilvl w:val="0"/>
          <w:numId w:val="10"/>
        </w:numPr>
        <w:spacing w:before="0" w:beforeAutospacing="0" w:after="0" w:afterAutospacing="0"/>
        <w:rPr>
          <w:rFonts w:ascii="Tahoma" w:hAnsi="Tahoma" w:cs="Tahoma"/>
          <w:color w:val="000000"/>
        </w:rPr>
      </w:pPr>
      <w:r w:rsidRPr="0012073E">
        <w:rPr>
          <w:color w:val="000000"/>
        </w:rPr>
        <w:t>моделирования практических ситуаций и исследования построенных моделей с использованием аппарата алгебры;</w:t>
      </w:r>
    </w:p>
    <w:p w14:paraId="70CCD3EF" w14:textId="77777777" w:rsidR="008B4B8D" w:rsidRPr="0012073E" w:rsidRDefault="008B4B8D" w:rsidP="00FA13C3">
      <w:pPr>
        <w:pStyle w:val="af"/>
        <w:numPr>
          <w:ilvl w:val="0"/>
          <w:numId w:val="10"/>
        </w:numPr>
        <w:spacing w:before="0" w:beforeAutospacing="0" w:after="0" w:afterAutospacing="0"/>
        <w:rPr>
          <w:rFonts w:ascii="Tahoma" w:hAnsi="Tahoma" w:cs="Tahoma"/>
          <w:color w:val="000000"/>
        </w:rPr>
      </w:pPr>
      <w:r w:rsidRPr="0012073E">
        <w:rPr>
          <w:color w:val="000000"/>
        </w:rPr>
        <w:t>описания зависимостей между физическими величинами соответствующими формулами, при исследовании несложных практических ситуаций.</w:t>
      </w:r>
    </w:p>
    <w:p w14:paraId="7CEB67EA" w14:textId="77777777" w:rsidR="00222304" w:rsidRPr="003D40F6" w:rsidRDefault="00222304" w:rsidP="00E311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D40F6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tbl>
      <w:tblPr>
        <w:tblStyle w:val="1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4110"/>
        <w:gridCol w:w="6804"/>
        <w:gridCol w:w="1701"/>
      </w:tblGrid>
      <w:tr w:rsidR="004B3ADD" w:rsidRPr="003D40F6" w14:paraId="6EF1C0B1" w14:textId="77777777" w:rsidTr="004B3ADD">
        <w:tc>
          <w:tcPr>
            <w:tcW w:w="2127" w:type="dxa"/>
            <w:vAlign w:val="center"/>
          </w:tcPr>
          <w:p w14:paraId="6DFE7204" w14:textId="77777777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4110" w:type="dxa"/>
            <w:vAlign w:val="center"/>
          </w:tcPr>
          <w:p w14:paraId="556906F4" w14:textId="77777777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6804" w:type="dxa"/>
            <w:vAlign w:val="center"/>
          </w:tcPr>
          <w:p w14:paraId="393C9017" w14:textId="77777777" w:rsidR="004B3ADD" w:rsidRPr="00D80D46" w:rsidRDefault="004B3ADD" w:rsidP="004B3ADD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D46">
              <w:rPr>
                <w:rFonts w:ascii="Times New Roman" w:hAnsi="Times New Roman"/>
                <w:sz w:val="24"/>
                <w:szCs w:val="24"/>
              </w:rPr>
              <w:t>Модуль воспитательной программы «Школьный урок»</w:t>
            </w:r>
          </w:p>
        </w:tc>
        <w:tc>
          <w:tcPr>
            <w:tcW w:w="1701" w:type="dxa"/>
            <w:vAlign w:val="center"/>
          </w:tcPr>
          <w:p w14:paraId="637086D7" w14:textId="5FB6212E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  <w:r w:rsidR="008212C1">
              <w:rPr>
                <w:rFonts w:ascii="Times New Roman" w:hAnsi="Times New Roman"/>
                <w:sz w:val="24"/>
                <w:szCs w:val="24"/>
              </w:rPr>
              <w:t>-140ч(105ч)</w:t>
            </w:r>
          </w:p>
        </w:tc>
      </w:tr>
      <w:tr w:rsidR="004B3ADD" w:rsidRPr="003D40F6" w14:paraId="619CBA98" w14:textId="77777777" w:rsidTr="004B3ADD">
        <w:tc>
          <w:tcPr>
            <w:tcW w:w="2127" w:type="dxa"/>
            <w:vAlign w:val="center"/>
          </w:tcPr>
          <w:p w14:paraId="4B7A374B" w14:textId="77777777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Выражения, тождества, уравнения</w:t>
            </w:r>
          </w:p>
        </w:tc>
        <w:tc>
          <w:tcPr>
            <w:tcW w:w="4110" w:type="dxa"/>
            <w:vAlign w:val="center"/>
          </w:tcPr>
          <w:p w14:paraId="2AA80ECA" w14:textId="77777777" w:rsidR="004B3ADD" w:rsidRPr="003D40F6" w:rsidRDefault="004B3ADD" w:rsidP="00222304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 xml:space="preserve">Выражения </w:t>
            </w:r>
          </w:p>
          <w:p w14:paraId="0C4C2D5C" w14:textId="77777777" w:rsidR="004B3ADD" w:rsidRPr="003D40F6" w:rsidRDefault="004B3ADD" w:rsidP="00222304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Преобразование выражений</w:t>
            </w:r>
          </w:p>
          <w:p w14:paraId="6174CAF5" w14:textId="77777777" w:rsidR="004B3ADD" w:rsidRPr="003D40F6" w:rsidRDefault="004B3ADD" w:rsidP="00222304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Уравнения с одной переменной</w:t>
            </w:r>
          </w:p>
          <w:p w14:paraId="589AFD1B" w14:textId="77777777" w:rsidR="004B3ADD" w:rsidRPr="003D40F6" w:rsidRDefault="004B3ADD" w:rsidP="00222304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Статистические характеристики</w:t>
            </w:r>
          </w:p>
        </w:tc>
        <w:tc>
          <w:tcPr>
            <w:tcW w:w="6804" w:type="dxa"/>
          </w:tcPr>
          <w:p w14:paraId="4CECE86C" w14:textId="6DBAEECA" w:rsidR="004B3ADD" w:rsidRPr="004B3ADD" w:rsidRDefault="006F7D04" w:rsidP="004B3ADD">
            <w:pPr>
              <w:adjustRightInd w:val="0"/>
              <w:ind w:right="-1" w:firstLine="709"/>
              <w:jc w:val="both"/>
              <w:rPr>
                <w:rStyle w:val="CharAttribute501"/>
                <w:rFonts w:eastAsia="Calibri" w:hAnsi="Times New Roman"/>
                <w:i w:val="0"/>
                <w:sz w:val="24"/>
                <w:szCs w:val="24"/>
                <w:u w:val="none"/>
              </w:rPr>
            </w:pP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У</w:t>
            </w:r>
            <w:r w:rsidR="004B3ADD" w:rsidRPr="004B3ADD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становление доверительных отношений между педагогическим</w:t>
            </w:r>
            <w:r w:rsidR="004B3ADD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</w:t>
            </w:r>
            <w:r w:rsidR="004B3ADD" w:rsidRPr="004B3ADD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работником </w:t>
            </w:r>
            <w:r w:rsidR="004B3ADD" w:rsidRPr="004B3ADD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 xml:space="preserve">и его обучающимися, способствующих позитивному восприятию обучающимися требований и просьб педагогического работника, привлечению их внимания </w:t>
            </w:r>
            <w:r w:rsidR="004B3ADD" w:rsidRPr="004B3ADD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к обсуждаемой на уроке информации, активизации их познавательной деятельности;</w:t>
            </w:r>
          </w:p>
          <w:p w14:paraId="379D5B7D" w14:textId="77777777" w:rsidR="004B3ADD" w:rsidRPr="003D40F6" w:rsidRDefault="004B3ADD" w:rsidP="004B3ADD">
            <w:pPr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ADD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>побуждение обучающихся соблюдать на уроке общепринятые нормы поведения, правила общения со старшими (педагогическими</w:t>
            </w:r>
            <w:r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 </w:t>
            </w:r>
            <w:r w:rsidRPr="004B3ADD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t xml:space="preserve">работниками) </w:t>
            </w:r>
            <w:r w:rsidRPr="004B3ADD">
              <w:rPr>
                <w:rStyle w:val="CharAttribute501"/>
                <w:rFonts w:eastAsia="№Е" w:hAnsi="Times New Roman"/>
                <w:i w:val="0"/>
                <w:sz w:val="24"/>
                <w:szCs w:val="24"/>
                <w:u w:val="none"/>
              </w:rPr>
              <w:br/>
              <w:t>и сверстниками (обучающимися), принципы учебной дисциплины и самоорганизации</w:t>
            </w:r>
          </w:p>
        </w:tc>
        <w:tc>
          <w:tcPr>
            <w:tcW w:w="1701" w:type="dxa"/>
            <w:vAlign w:val="center"/>
          </w:tcPr>
          <w:p w14:paraId="2ACBA599" w14:textId="11096108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26</w:t>
            </w:r>
            <w:r w:rsidR="003B40C7">
              <w:rPr>
                <w:rFonts w:ascii="Times New Roman" w:hAnsi="Times New Roman"/>
                <w:sz w:val="24"/>
                <w:szCs w:val="24"/>
              </w:rPr>
              <w:t>(22)</w:t>
            </w:r>
          </w:p>
        </w:tc>
      </w:tr>
      <w:tr w:rsidR="004B3ADD" w:rsidRPr="003D40F6" w14:paraId="7D1FA7A1" w14:textId="77777777" w:rsidTr="004B3ADD">
        <w:tc>
          <w:tcPr>
            <w:tcW w:w="2127" w:type="dxa"/>
            <w:vAlign w:val="center"/>
          </w:tcPr>
          <w:p w14:paraId="54AF3528" w14:textId="77777777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4110" w:type="dxa"/>
            <w:vAlign w:val="center"/>
          </w:tcPr>
          <w:p w14:paraId="60971480" w14:textId="77777777" w:rsidR="004B3ADD" w:rsidRPr="003D40F6" w:rsidRDefault="004B3ADD" w:rsidP="00762A1A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Функции и их графики</w:t>
            </w:r>
          </w:p>
          <w:p w14:paraId="1EFA4B98" w14:textId="77777777" w:rsidR="004B3ADD" w:rsidRPr="003D40F6" w:rsidRDefault="004B3ADD" w:rsidP="00762A1A">
            <w:pPr>
              <w:tabs>
                <w:tab w:val="left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Линейная функция</w:t>
            </w:r>
          </w:p>
          <w:p w14:paraId="0332B893" w14:textId="77777777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BDF9547" w14:textId="77777777" w:rsidR="007B5F0A" w:rsidRPr="007B5F0A" w:rsidRDefault="007B5F0A" w:rsidP="007B5F0A">
            <w:pPr>
              <w:pStyle w:val="af5"/>
              <w:jc w:val="both"/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      </w:r>
          </w:p>
          <w:p w14:paraId="5B6E8F46" w14:textId="77777777" w:rsidR="007B5F0A" w:rsidRPr="007B5F0A" w:rsidRDefault="007B5F0A" w:rsidP="007B5F0A">
            <w:pPr>
              <w:pStyle w:val="af5"/>
              <w:jc w:val="both"/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</w:t>
            </w:r>
          </w:p>
          <w:p w14:paraId="3B7B500A" w14:textId="77777777" w:rsidR="004B3ADD" w:rsidRPr="003D40F6" w:rsidRDefault="007B5F0A" w:rsidP="007B5F0A">
            <w:pPr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F0A">
              <w:rPr>
                <w:rStyle w:val="CharAttribute501"/>
                <w:rFonts w:eastAsia="№Е" w:hAnsi="Times New Roman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7B5F0A">
              <w:rPr>
                <w:rFonts w:ascii="Times New Roman" w:hAnsi="Times New Roman"/>
                <w:sz w:val="24"/>
                <w:szCs w:val="24"/>
              </w:rPr>
              <w:t xml:space="preserve">воспитательных возможностей содержания учебного предмета через подбор соответствующих текстов, </w:t>
            </w:r>
            <w:r w:rsidRPr="007B5F0A">
              <w:rPr>
                <w:rFonts w:ascii="Times New Roman" w:hAnsi="Times New Roman"/>
                <w:sz w:val="24"/>
                <w:szCs w:val="24"/>
              </w:rPr>
              <w:lastRenderedPageBreak/>
              <w:t>задач для решения, проблемных ситуаций для обсуждения в классе;</w:t>
            </w:r>
          </w:p>
        </w:tc>
        <w:tc>
          <w:tcPr>
            <w:tcW w:w="1701" w:type="dxa"/>
            <w:vAlign w:val="center"/>
          </w:tcPr>
          <w:p w14:paraId="04BA60C9" w14:textId="0630CCB9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 w:rsidR="003B40C7">
              <w:rPr>
                <w:rFonts w:ascii="Times New Roman" w:hAnsi="Times New Roman"/>
                <w:sz w:val="24"/>
                <w:szCs w:val="24"/>
              </w:rPr>
              <w:t>(11)</w:t>
            </w:r>
          </w:p>
        </w:tc>
      </w:tr>
      <w:tr w:rsidR="004B3ADD" w:rsidRPr="003D40F6" w14:paraId="6DC189FB" w14:textId="77777777" w:rsidTr="004B3ADD">
        <w:tc>
          <w:tcPr>
            <w:tcW w:w="2127" w:type="dxa"/>
            <w:vAlign w:val="center"/>
          </w:tcPr>
          <w:p w14:paraId="426EB690" w14:textId="77777777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lastRenderedPageBreak/>
              <w:t>Степень с натуральным показателем</w:t>
            </w:r>
          </w:p>
        </w:tc>
        <w:tc>
          <w:tcPr>
            <w:tcW w:w="4110" w:type="dxa"/>
            <w:vAlign w:val="center"/>
          </w:tcPr>
          <w:p w14:paraId="2C5E7B85" w14:textId="77777777" w:rsidR="004B3ADD" w:rsidRPr="003D40F6" w:rsidRDefault="004B3ADD" w:rsidP="00762A1A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Степень и её свойства</w:t>
            </w:r>
          </w:p>
          <w:p w14:paraId="3FB5628D" w14:textId="77777777" w:rsidR="004B3ADD" w:rsidRPr="003D40F6" w:rsidRDefault="004B3ADD" w:rsidP="00762A1A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Одночлены</w:t>
            </w:r>
          </w:p>
          <w:p w14:paraId="2C928EC5" w14:textId="77777777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0D7BE35A" w14:textId="77777777" w:rsidR="007B5F0A" w:rsidRPr="007B5F0A" w:rsidRDefault="007B5F0A" w:rsidP="007B5F0A">
            <w:pPr>
              <w:pStyle w:val="af5"/>
              <w:jc w:val="both"/>
              <w:rPr>
                <w:iCs/>
                <w:sz w:val="24"/>
                <w:szCs w:val="24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7B5F0A">
              <w:rPr>
                <w:sz w:val="24"/>
                <w:szCs w:val="24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</w:p>
          <w:p w14:paraId="64CDA79E" w14:textId="77777777" w:rsidR="007B5F0A" w:rsidRPr="007B5F0A" w:rsidRDefault="007B5F0A" w:rsidP="007B5F0A">
            <w:pPr>
              <w:pStyle w:val="af5"/>
              <w:jc w:val="both"/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</w:t>
            </w:r>
          </w:p>
          <w:p w14:paraId="40A453E1" w14:textId="77777777" w:rsidR="007B5F0A" w:rsidRPr="007B5F0A" w:rsidRDefault="007B5F0A" w:rsidP="007B5F0A">
            <w:pPr>
              <w:pStyle w:val="af5"/>
              <w:jc w:val="both"/>
              <w:rPr>
                <w:i/>
                <w:iCs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применение групповой работы или работы в парах, которые </w:t>
            </w:r>
            <w:r w:rsidRPr="007B5F0A">
              <w:rPr>
                <w:iCs/>
                <w:sz w:val="24"/>
                <w:szCs w:val="24"/>
              </w:rPr>
              <w:t xml:space="preserve">учат </w:t>
            </w:r>
            <w:r w:rsidRPr="007B5F0A">
              <w:rPr>
                <w:sz w:val="24"/>
                <w:szCs w:val="24"/>
              </w:rPr>
              <w:t>обучающихся командной работе и взаимодействию с другими обучающимися</w:t>
            </w:r>
            <w:r w:rsidRPr="007B5F0A">
              <w:rPr>
                <w:i/>
                <w:sz w:val="24"/>
                <w:szCs w:val="24"/>
              </w:rPr>
              <w:t>;</w:t>
            </w:r>
          </w:p>
          <w:p w14:paraId="7B32C5C3" w14:textId="77777777" w:rsidR="004B3ADD" w:rsidRPr="003D40F6" w:rsidRDefault="007B5F0A" w:rsidP="007B5F0A">
            <w:pPr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F0A">
              <w:rPr>
                <w:rStyle w:val="CharAttribute501"/>
                <w:rFonts w:eastAsia="№Е" w:hAnsi="Times New Roman"/>
                <w:i w:val="0"/>
                <w:iCs/>
                <w:sz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      </w:r>
          </w:p>
        </w:tc>
        <w:tc>
          <w:tcPr>
            <w:tcW w:w="1701" w:type="dxa"/>
            <w:vAlign w:val="center"/>
          </w:tcPr>
          <w:p w14:paraId="65D9C0AD" w14:textId="63F9FF5E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18</w:t>
            </w:r>
            <w:r w:rsidR="003B40C7">
              <w:rPr>
                <w:rFonts w:ascii="Times New Roman" w:hAnsi="Times New Roman"/>
                <w:sz w:val="24"/>
                <w:szCs w:val="24"/>
              </w:rPr>
              <w:t>(11)</w:t>
            </w:r>
          </w:p>
        </w:tc>
      </w:tr>
      <w:tr w:rsidR="004B3ADD" w:rsidRPr="003D40F6" w14:paraId="64483E4F" w14:textId="77777777" w:rsidTr="004B3ADD">
        <w:tc>
          <w:tcPr>
            <w:tcW w:w="2127" w:type="dxa"/>
            <w:vAlign w:val="center"/>
          </w:tcPr>
          <w:p w14:paraId="34D759EC" w14:textId="77777777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Многочлены</w:t>
            </w:r>
          </w:p>
        </w:tc>
        <w:tc>
          <w:tcPr>
            <w:tcW w:w="4110" w:type="dxa"/>
            <w:vAlign w:val="center"/>
          </w:tcPr>
          <w:p w14:paraId="44A17067" w14:textId="77777777" w:rsidR="004B3ADD" w:rsidRPr="003D40F6" w:rsidRDefault="004B3ADD" w:rsidP="00762A1A">
            <w:pPr>
              <w:shd w:val="clear" w:color="auto" w:fill="FFFFFF"/>
              <w:tabs>
                <w:tab w:val="left" w:pos="276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Сумма и разность многочленов</w:t>
            </w:r>
          </w:p>
          <w:p w14:paraId="0061E5B4" w14:textId="77777777" w:rsidR="004B3ADD" w:rsidRPr="003D40F6" w:rsidRDefault="004B3ADD" w:rsidP="00762A1A">
            <w:pPr>
              <w:shd w:val="clear" w:color="auto" w:fill="FFFFFF"/>
              <w:tabs>
                <w:tab w:val="left" w:pos="276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Произведение одночлена и многочлена</w:t>
            </w:r>
          </w:p>
          <w:p w14:paraId="46B5EC67" w14:textId="77777777" w:rsidR="004B3ADD" w:rsidRPr="003D40F6" w:rsidRDefault="004B3ADD" w:rsidP="00762A1A">
            <w:pPr>
              <w:shd w:val="clear" w:color="auto" w:fill="FFFFFF"/>
              <w:tabs>
                <w:tab w:val="left" w:pos="276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Произведение многочленов</w:t>
            </w:r>
          </w:p>
          <w:p w14:paraId="4C3B063B" w14:textId="77777777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0F6AF35B" w14:textId="77777777" w:rsidR="007B5F0A" w:rsidRPr="007B5F0A" w:rsidRDefault="007B5F0A" w:rsidP="007B5F0A">
            <w:pPr>
              <w:pStyle w:val="af5"/>
              <w:jc w:val="both"/>
              <w:rPr>
                <w:i/>
                <w:sz w:val="24"/>
                <w:szCs w:val="24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использование</w:t>
            </w:r>
            <w:r w:rsidRPr="007B5F0A">
              <w:rPr>
                <w:rStyle w:val="CharAttribute501"/>
                <w:rFonts w:eastAsia="№Е"/>
                <w:iCs/>
                <w:sz w:val="24"/>
                <w:szCs w:val="24"/>
              </w:rPr>
              <w:t xml:space="preserve"> </w:t>
            </w:r>
            <w:r w:rsidRPr="007B5F0A">
              <w:rPr>
                <w:sz w:val="24"/>
                <w:szCs w:val="24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</w:p>
          <w:p w14:paraId="1506AF72" w14:textId="77777777" w:rsidR="004B3ADD" w:rsidRPr="007B5F0A" w:rsidRDefault="007B5F0A" w:rsidP="007B5F0A">
            <w:pPr>
              <w:ind w:left="-57" w:right="-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B5F0A">
              <w:rPr>
                <w:rStyle w:val="CharAttribute501"/>
                <w:rFonts w:eastAsia="№Е" w:hAnsi="Times New Roman"/>
                <w:i w:val="0"/>
                <w:iCs/>
                <w:sz w:val="24"/>
                <w:u w:val="none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      </w:r>
          </w:p>
        </w:tc>
        <w:tc>
          <w:tcPr>
            <w:tcW w:w="1701" w:type="dxa"/>
            <w:vAlign w:val="center"/>
          </w:tcPr>
          <w:p w14:paraId="3C856388" w14:textId="01B7A7D6" w:rsidR="004B3ADD" w:rsidRPr="003D40F6" w:rsidRDefault="004B3ADD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23</w:t>
            </w:r>
            <w:r w:rsidR="003B40C7">
              <w:rPr>
                <w:rFonts w:ascii="Times New Roman" w:hAnsi="Times New Roman"/>
                <w:sz w:val="24"/>
                <w:szCs w:val="24"/>
              </w:rPr>
              <w:t>(17)</w:t>
            </w:r>
          </w:p>
        </w:tc>
      </w:tr>
      <w:tr w:rsidR="007B5F0A" w:rsidRPr="003D40F6" w14:paraId="06B96DD3" w14:textId="77777777" w:rsidTr="004B3ADD">
        <w:trPr>
          <w:trHeight w:val="1073"/>
        </w:trPr>
        <w:tc>
          <w:tcPr>
            <w:tcW w:w="2127" w:type="dxa"/>
            <w:vAlign w:val="center"/>
          </w:tcPr>
          <w:p w14:paraId="428B37BD" w14:textId="77777777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4110" w:type="dxa"/>
            <w:vAlign w:val="center"/>
          </w:tcPr>
          <w:p w14:paraId="71E61BBC" w14:textId="77777777" w:rsidR="007B5F0A" w:rsidRPr="003D40F6" w:rsidRDefault="007B5F0A" w:rsidP="00762A1A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Квадрат суммы и квадрат разности</w:t>
            </w:r>
          </w:p>
          <w:p w14:paraId="23C2DF7A" w14:textId="77777777" w:rsidR="007B5F0A" w:rsidRPr="003D40F6" w:rsidRDefault="007B5F0A" w:rsidP="00762A1A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Разность квадратов. Сумма и разность кубов.</w:t>
            </w:r>
          </w:p>
          <w:p w14:paraId="06041F9E" w14:textId="77777777" w:rsidR="007B5F0A" w:rsidRPr="003D40F6" w:rsidRDefault="007B5F0A" w:rsidP="00762A1A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Преобразование целых выражений</w:t>
            </w:r>
          </w:p>
          <w:p w14:paraId="673DB122" w14:textId="77777777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4C16328" w14:textId="77777777" w:rsidR="007B5F0A" w:rsidRPr="007B5F0A" w:rsidRDefault="007B5F0A" w:rsidP="007B5F0A">
            <w:pPr>
              <w:pStyle w:val="af5"/>
              <w:jc w:val="both"/>
              <w:rPr>
                <w:iCs/>
                <w:sz w:val="24"/>
                <w:szCs w:val="24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в парах, которые </w:t>
            </w:r>
            <w:r w:rsidRPr="007B5F0A">
              <w:rPr>
                <w:iCs/>
                <w:sz w:val="24"/>
                <w:szCs w:val="24"/>
              </w:rPr>
              <w:t>учат обучающихся командной работе и взаимодействию с другими обучающимися;</w:t>
            </w:r>
          </w:p>
          <w:p w14:paraId="4A05CE65" w14:textId="77777777" w:rsidR="007B5F0A" w:rsidRPr="007B5F0A" w:rsidRDefault="007B5F0A" w:rsidP="007B5F0A">
            <w:pPr>
              <w:pStyle w:val="af5"/>
              <w:jc w:val="both"/>
              <w:rPr>
                <w:iCs/>
                <w:sz w:val="24"/>
                <w:szCs w:val="24"/>
              </w:rPr>
            </w:pPr>
            <w:r w:rsidRPr="007B5F0A">
              <w:rPr>
                <w:iCs/>
                <w:sz w:val="24"/>
                <w:szCs w:val="24"/>
              </w:rPr>
              <w:t xml:space="preserve"> включение в урок игровых процедур, которые помогают </w:t>
            </w:r>
            <w:r w:rsidRPr="007B5F0A">
              <w:rPr>
                <w:iCs/>
                <w:sz w:val="24"/>
                <w:szCs w:val="24"/>
              </w:rPr>
              <w:lastRenderedPageBreak/>
              <w:t xml:space="preserve">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      </w:r>
          </w:p>
          <w:p w14:paraId="5BCBE2DD" w14:textId="77777777" w:rsidR="007B5F0A" w:rsidRPr="007B5F0A" w:rsidRDefault="007B5F0A" w:rsidP="007B5F0A">
            <w:pPr>
              <w:ind w:left="-57" w:right="-57"/>
              <w:jc w:val="both"/>
              <w:rPr>
                <w:rFonts w:ascii="Times New Roman" w:hAnsi="Times New Roman"/>
              </w:rPr>
            </w:pPr>
            <w:r w:rsidRPr="007B5F0A">
              <w:rPr>
                <w:rStyle w:val="CharAttribute501"/>
                <w:rFonts w:eastAsia="№Е" w:hAnsi="Times New Roman"/>
                <w:i w:val="0"/>
                <w:iCs/>
                <w:sz w:val="24"/>
                <w:u w:val="none"/>
              </w:rPr>
              <w:t>применение на уроке интерактивных форм работы с обучающимися: стимулирующих познавательную мотивацию обучающихся;</w:t>
            </w:r>
          </w:p>
        </w:tc>
        <w:tc>
          <w:tcPr>
            <w:tcW w:w="1701" w:type="dxa"/>
            <w:vAlign w:val="center"/>
          </w:tcPr>
          <w:p w14:paraId="37CB20E3" w14:textId="29F6B462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  <w:r w:rsidR="003B40C7">
              <w:rPr>
                <w:rFonts w:ascii="Times New Roman" w:hAnsi="Times New Roman"/>
                <w:sz w:val="24"/>
                <w:szCs w:val="24"/>
              </w:rPr>
              <w:t>(18)</w:t>
            </w:r>
          </w:p>
        </w:tc>
      </w:tr>
      <w:tr w:rsidR="007B5F0A" w:rsidRPr="003D40F6" w14:paraId="41CBA57A" w14:textId="77777777" w:rsidTr="004B3ADD">
        <w:tc>
          <w:tcPr>
            <w:tcW w:w="2127" w:type="dxa"/>
            <w:vAlign w:val="center"/>
          </w:tcPr>
          <w:p w14:paraId="12B6E476" w14:textId="77777777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Системы линейных уравнений</w:t>
            </w:r>
          </w:p>
        </w:tc>
        <w:tc>
          <w:tcPr>
            <w:tcW w:w="4110" w:type="dxa"/>
            <w:vAlign w:val="center"/>
          </w:tcPr>
          <w:p w14:paraId="0D674E2C" w14:textId="77777777" w:rsidR="007B5F0A" w:rsidRPr="003D40F6" w:rsidRDefault="007B5F0A" w:rsidP="00762A1A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Линейные уравнения с двумя переменными и их системы</w:t>
            </w:r>
          </w:p>
          <w:p w14:paraId="4F2EB684" w14:textId="77777777" w:rsidR="007B5F0A" w:rsidRPr="003D40F6" w:rsidRDefault="007B5F0A" w:rsidP="00762A1A">
            <w:pPr>
              <w:tabs>
                <w:tab w:val="left" w:pos="72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</w:t>
            </w:r>
          </w:p>
          <w:p w14:paraId="4E1CB933" w14:textId="77777777" w:rsidR="007B5F0A" w:rsidRPr="003D40F6" w:rsidRDefault="007B5F0A" w:rsidP="00222304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EF9ABCD" w14:textId="77777777" w:rsidR="007B5F0A" w:rsidRPr="007B5F0A" w:rsidRDefault="007B5F0A" w:rsidP="007B5F0A">
            <w:pPr>
              <w:pStyle w:val="af5"/>
              <w:jc w:val="both"/>
              <w:rPr>
                <w:iCs/>
                <w:sz w:val="24"/>
                <w:szCs w:val="24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7B5F0A">
              <w:rPr>
                <w:sz w:val="24"/>
                <w:szCs w:val="24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</w:p>
          <w:p w14:paraId="0B409BE3" w14:textId="77777777" w:rsidR="007B5F0A" w:rsidRPr="007B5F0A" w:rsidRDefault="007B5F0A" w:rsidP="007B5F0A">
            <w:pPr>
              <w:pStyle w:val="af5"/>
              <w:jc w:val="both"/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</w:t>
            </w:r>
          </w:p>
          <w:p w14:paraId="48A900B9" w14:textId="77777777" w:rsidR="007B5F0A" w:rsidRPr="007B5F0A" w:rsidRDefault="007B5F0A" w:rsidP="007B5F0A">
            <w:pPr>
              <w:pStyle w:val="af5"/>
              <w:jc w:val="both"/>
              <w:rPr>
                <w:iCs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>применение групповой работы или работы в парах, которые</w:t>
            </w:r>
            <w:r w:rsidRPr="007B5F0A">
              <w:rPr>
                <w:rStyle w:val="CharAttribute501"/>
                <w:rFonts w:eastAsia="№Е"/>
                <w:iCs/>
                <w:sz w:val="24"/>
                <w:szCs w:val="24"/>
                <w:u w:val="none"/>
              </w:rPr>
              <w:t xml:space="preserve"> </w:t>
            </w:r>
            <w:r w:rsidRPr="007B5F0A">
              <w:rPr>
                <w:iCs/>
                <w:sz w:val="24"/>
                <w:szCs w:val="24"/>
              </w:rPr>
              <w:t xml:space="preserve">учат </w:t>
            </w:r>
            <w:r w:rsidRPr="007B5F0A">
              <w:rPr>
                <w:sz w:val="24"/>
                <w:szCs w:val="24"/>
              </w:rPr>
              <w:t>обучающихся командной работе и взаимодействию с другими обучающимися;</w:t>
            </w:r>
          </w:p>
          <w:p w14:paraId="168D87F6" w14:textId="77777777" w:rsidR="007B5F0A" w:rsidRPr="007B5F0A" w:rsidRDefault="007B5F0A" w:rsidP="007B5F0A">
            <w:pPr>
              <w:ind w:left="-57" w:right="-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B5F0A">
              <w:rPr>
                <w:rStyle w:val="CharAttribute501"/>
                <w:rFonts w:eastAsia="№Е" w:hAnsi="Times New Roman"/>
                <w:i w:val="0"/>
                <w:iCs/>
                <w:sz w:val="24"/>
                <w:u w:val="none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помощи;;</w:t>
            </w:r>
          </w:p>
        </w:tc>
        <w:tc>
          <w:tcPr>
            <w:tcW w:w="1701" w:type="dxa"/>
            <w:vAlign w:val="center"/>
          </w:tcPr>
          <w:p w14:paraId="4EA5982C" w14:textId="03599F54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17</w:t>
            </w:r>
            <w:r w:rsidR="003B40C7"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</w:tr>
      <w:tr w:rsidR="007B5F0A" w:rsidRPr="003D40F6" w14:paraId="4C000B40" w14:textId="77777777" w:rsidTr="004B3ADD">
        <w:tc>
          <w:tcPr>
            <w:tcW w:w="2127" w:type="dxa"/>
            <w:vAlign w:val="center"/>
          </w:tcPr>
          <w:p w14:paraId="3C981CD3" w14:textId="77777777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  <w:t>Повторение</w:t>
            </w:r>
          </w:p>
        </w:tc>
        <w:tc>
          <w:tcPr>
            <w:tcW w:w="4110" w:type="dxa"/>
            <w:vAlign w:val="center"/>
          </w:tcPr>
          <w:p w14:paraId="3296ACE2" w14:textId="77777777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597338F6" w14:textId="77777777" w:rsidR="007B5F0A" w:rsidRPr="007B5F0A" w:rsidRDefault="007B5F0A" w:rsidP="007B5F0A">
            <w:pPr>
              <w:pStyle w:val="af5"/>
              <w:rPr>
                <w:iCs/>
                <w:sz w:val="24"/>
                <w:szCs w:val="24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использование </w:t>
            </w:r>
            <w:r w:rsidRPr="007B5F0A">
              <w:rPr>
                <w:iCs/>
                <w:sz w:val="24"/>
                <w:szCs w:val="24"/>
              </w:rPr>
              <w:t>воспитательных возможностей содержания учебного предмета через подбор соответствующих текстов, задач для решения, проблемных ситуаций для обсуждения в классе;</w:t>
            </w:r>
          </w:p>
          <w:p w14:paraId="345D0D8F" w14:textId="77777777" w:rsidR="007B5F0A" w:rsidRPr="007B5F0A" w:rsidRDefault="007B5F0A" w:rsidP="007B5F0A">
            <w:pPr>
              <w:pStyle w:val="af5"/>
              <w:rPr>
                <w:rStyle w:val="CharAttribute501"/>
                <w:rFonts w:eastAsia="№Е"/>
                <w:i w:val="0"/>
                <w:iCs/>
                <w:sz w:val="24"/>
                <w:u w:val="none"/>
              </w:rPr>
            </w:pPr>
            <w:r w:rsidRPr="007B5F0A">
              <w:rPr>
                <w:rStyle w:val="CharAttribute501"/>
                <w:rFonts w:eastAsia="№Е"/>
                <w:i w:val="0"/>
                <w:iCs/>
                <w:sz w:val="24"/>
                <w:szCs w:val="24"/>
                <w:u w:val="none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</w:t>
            </w:r>
          </w:p>
          <w:p w14:paraId="70DDF8C5" w14:textId="77777777" w:rsidR="007B5F0A" w:rsidRPr="007B5F0A" w:rsidRDefault="007B5F0A" w:rsidP="007B5F0A">
            <w:pPr>
              <w:ind w:left="-57" w:right="-57"/>
              <w:rPr>
                <w:rFonts w:ascii="Times New Roman" w:hAnsi="Times New Roman"/>
                <w:i/>
                <w:sz w:val="24"/>
                <w:szCs w:val="24"/>
              </w:rPr>
            </w:pPr>
            <w:r w:rsidRPr="007B5F0A">
              <w:rPr>
                <w:rStyle w:val="CharAttribute501"/>
                <w:rFonts w:eastAsia="№Е" w:hAnsi="Times New Roman"/>
                <w:i w:val="0"/>
                <w:iCs/>
                <w:sz w:val="24"/>
                <w:u w:val="none"/>
              </w:rPr>
              <w:t xml:space="preserve">групповой работы или работы в парах, которые </w:t>
            </w:r>
            <w:r w:rsidRPr="007B5F0A">
              <w:rPr>
                <w:rFonts w:ascii="Times New Roman" w:hAnsi="Times New Roman"/>
                <w:iCs/>
                <w:sz w:val="24"/>
                <w:szCs w:val="24"/>
              </w:rPr>
              <w:t>учат обучающихся командной работе и взаимодействию с другими обучающимися</w:t>
            </w:r>
          </w:p>
        </w:tc>
        <w:tc>
          <w:tcPr>
            <w:tcW w:w="1701" w:type="dxa"/>
            <w:vAlign w:val="center"/>
          </w:tcPr>
          <w:p w14:paraId="0E9D84E5" w14:textId="33A9D737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15</w:t>
            </w:r>
            <w:r w:rsidR="003B40C7"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</w:tr>
      <w:tr w:rsidR="007B5F0A" w:rsidRPr="003D40F6" w14:paraId="463D902F" w14:textId="77777777" w:rsidTr="004B3ADD">
        <w:tc>
          <w:tcPr>
            <w:tcW w:w="2127" w:type="dxa"/>
            <w:vAlign w:val="center"/>
          </w:tcPr>
          <w:p w14:paraId="38BC69B9" w14:textId="77777777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</w:pPr>
            <w:r w:rsidRPr="003D40F6"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  <w:lastRenderedPageBreak/>
              <w:t xml:space="preserve">Итого </w:t>
            </w:r>
          </w:p>
        </w:tc>
        <w:tc>
          <w:tcPr>
            <w:tcW w:w="4110" w:type="dxa"/>
            <w:vAlign w:val="center"/>
          </w:tcPr>
          <w:p w14:paraId="2F309F05" w14:textId="77777777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77516139" w14:textId="77777777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0BC2D1" w14:textId="687EAEE3" w:rsidR="007B5F0A" w:rsidRPr="003D40F6" w:rsidRDefault="007B5F0A" w:rsidP="00762A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0F6">
              <w:rPr>
                <w:rFonts w:ascii="Times New Roman" w:hAnsi="Times New Roman"/>
                <w:sz w:val="24"/>
                <w:szCs w:val="24"/>
              </w:rPr>
              <w:t>140</w:t>
            </w:r>
            <w:r w:rsidR="003B40C7">
              <w:rPr>
                <w:rFonts w:ascii="Times New Roman" w:hAnsi="Times New Roman"/>
                <w:sz w:val="24"/>
                <w:szCs w:val="24"/>
              </w:rPr>
              <w:t>(105)</w:t>
            </w:r>
          </w:p>
        </w:tc>
      </w:tr>
    </w:tbl>
    <w:p w14:paraId="42D1471F" w14:textId="77777777" w:rsidR="0070183C" w:rsidRDefault="0070183C" w:rsidP="007018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A24740" w14:textId="77777777" w:rsidR="0013367B" w:rsidRDefault="00E72011" w:rsidP="0070183C">
      <w:pPr>
        <w:pStyle w:val="aa"/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13367B" w:rsidRPr="0013367B">
        <w:rPr>
          <w:rFonts w:ascii="Times New Roman" w:hAnsi="Times New Roman" w:cs="Times New Roman"/>
          <w:b/>
          <w:sz w:val="28"/>
          <w:szCs w:val="28"/>
        </w:rPr>
        <w:t>алендарно-тематическое планирование</w:t>
      </w:r>
    </w:p>
    <w:tbl>
      <w:tblPr>
        <w:tblpPr w:leftFromText="180" w:rightFromText="180" w:vertAnchor="text" w:horzAnchor="margin" w:tblpY="35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417"/>
        <w:gridCol w:w="5244"/>
        <w:gridCol w:w="19"/>
        <w:gridCol w:w="13"/>
        <w:gridCol w:w="1106"/>
        <w:gridCol w:w="19"/>
        <w:gridCol w:w="13"/>
        <w:gridCol w:w="1263"/>
        <w:gridCol w:w="13"/>
        <w:gridCol w:w="142"/>
        <w:gridCol w:w="106"/>
      </w:tblGrid>
      <w:tr w:rsidR="00C92EFC" w:rsidRPr="00C90803" w14:paraId="5A6E53B3" w14:textId="77777777" w:rsidTr="005321A6">
        <w:trPr>
          <w:gridAfter w:val="1"/>
          <w:wAfter w:w="106" w:type="dxa"/>
          <w:trHeight w:val="413"/>
        </w:trPr>
        <w:tc>
          <w:tcPr>
            <w:tcW w:w="637" w:type="dxa"/>
            <w:vMerge w:val="restart"/>
          </w:tcPr>
          <w:p w14:paraId="79945E07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803">
              <w:rPr>
                <w:rFonts w:ascii="Times New Roman" w:hAnsi="Times New Roman" w:cs="Times New Roman"/>
                <w:sz w:val="24"/>
                <w:szCs w:val="24"/>
              </w:rPr>
              <w:t>№ уро-</w:t>
            </w:r>
          </w:p>
          <w:p w14:paraId="4BE83571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803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6417" w:type="dxa"/>
            <w:vMerge w:val="restart"/>
          </w:tcPr>
          <w:p w14:paraId="2657167B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80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276" w:type="dxa"/>
            <w:gridSpan w:val="3"/>
            <w:vMerge w:val="restart"/>
          </w:tcPr>
          <w:p w14:paraId="76062BC5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14:paraId="65CA2285" w14:textId="77777777" w:rsidR="00C92EFC" w:rsidRPr="003D40F6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56" w:type="dxa"/>
            <w:gridSpan w:val="6"/>
            <w:vAlign w:val="center"/>
          </w:tcPr>
          <w:p w14:paraId="169B2F32" w14:textId="77777777" w:rsidR="00C92EFC" w:rsidRPr="00E72011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2011">
              <w:rPr>
                <w:rFonts w:ascii="Times New Roman" w:hAnsi="Times New Roman" w:cs="Times New Roman"/>
              </w:rPr>
              <w:t>Календарные сроки</w:t>
            </w:r>
          </w:p>
        </w:tc>
      </w:tr>
      <w:tr w:rsidR="00C92EFC" w:rsidRPr="00C90803" w14:paraId="14DBDB4F" w14:textId="77777777" w:rsidTr="005321A6">
        <w:trPr>
          <w:gridAfter w:val="1"/>
          <w:wAfter w:w="106" w:type="dxa"/>
          <w:trHeight w:val="628"/>
        </w:trPr>
        <w:tc>
          <w:tcPr>
            <w:tcW w:w="637" w:type="dxa"/>
            <w:vMerge/>
          </w:tcPr>
          <w:p w14:paraId="558DDF41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vMerge/>
          </w:tcPr>
          <w:p w14:paraId="3EBAA9AA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6" w:type="dxa"/>
            <w:gridSpan w:val="3"/>
            <w:vMerge/>
          </w:tcPr>
          <w:p w14:paraId="1A0BAB90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CC16DC2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1418" w:type="dxa"/>
            <w:gridSpan w:val="3"/>
            <w:vMerge w:val="restart"/>
          </w:tcPr>
          <w:p w14:paraId="339C7907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сроки</w:t>
            </w:r>
          </w:p>
        </w:tc>
      </w:tr>
      <w:tr w:rsidR="00C92EFC" w:rsidRPr="00C90803" w14:paraId="6C0D6B13" w14:textId="77777777" w:rsidTr="005321A6">
        <w:trPr>
          <w:gridAfter w:val="1"/>
          <w:wAfter w:w="106" w:type="dxa"/>
          <w:trHeight w:val="185"/>
        </w:trPr>
        <w:tc>
          <w:tcPr>
            <w:tcW w:w="637" w:type="dxa"/>
            <w:vMerge/>
          </w:tcPr>
          <w:p w14:paraId="7978E844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</w:tcPr>
          <w:p w14:paraId="2E73735D" w14:textId="188AECFE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                        </w:t>
            </w:r>
            <w:r w:rsidRPr="00C92EFC">
              <w:rPr>
                <w:b/>
                <w:bCs/>
              </w:rPr>
              <w:t>Выражения, тождества, уравнения (22 ч.</w:t>
            </w:r>
            <w:r>
              <w:rPr>
                <w:b/>
                <w:bCs/>
              </w:rPr>
              <w:t>)</w:t>
            </w:r>
          </w:p>
        </w:tc>
        <w:tc>
          <w:tcPr>
            <w:tcW w:w="5276" w:type="dxa"/>
            <w:gridSpan w:val="3"/>
          </w:tcPr>
          <w:p w14:paraId="1E1D779A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B8206FD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</w:tcPr>
          <w:p w14:paraId="76531304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6E6054A9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51793067" w14:textId="77777777" w:rsidR="00C92EFC" w:rsidRPr="00502088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417" w:type="dxa"/>
          </w:tcPr>
          <w:p w14:paraId="3142BCEE" w14:textId="6BE4DB1A" w:rsidR="00C92EFC" w:rsidRPr="00222304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Числовые выражения</w:t>
            </w:r>
          </w:p>
        </w:tc>
        <w:tc>
          <w:tcPr>
            <w:tcW w:w="5276" w:type="dxa"/>
            <w:gridSpan w:val="3"/>
            <w:vMerge w:val="restart"/>
          </w:tcPr>
          <w:p w14:paraId="6856C44F" w14:textId="334EE7AC" w:rsidR="00C92EFC" w:rsidRPr="00C4476E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625">
              <w:rPr>
                <w:rFonts w:ascii="Times New Roman" w:hAnsi="Times New Roman" w:cs="Times New Roman"/>
                <w:sz w:val="24"/>
                <w:szCs w:val="24"/>
              </w:rPr>
              <w:t>Находить значения числовых выражений, а также выражений с переменными при указанных значениях переменных. Использовать знаки &gt;, &lt;, ≥, ≤, читать и составлять двойные неравенства. Выполнять простейшие преобразования выражений: приводить подобные слагаемые, раскрывать скобки в сумме или разности выражений. Решать уравнения вида ах = b при различных значениях а и b, а также несложные уравнения, сводящиеся к ним. Использовать аппарат уравнений для решения текстовых задач, интерпретировать результат. Использовать простейшие статистические характеристики (среднее арифметическое, размах, мода, медиана) для анализа ряда данных в несложных ситуаци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1138" w:type="dxa"/>
            <w:gridSpan w:val="3"/>
          </w:tcPr>
          <w:p w14:paraId="63B60056" w14:textId="117891F1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5.09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5837C3D3" w14:textId="77777777" w:rsidR="00C92EFC" w:rsidRPr="00C90803" w:rsidRDefault="00C92EFC" w:rsidP="00F8165D">
            <w:pPr>
              <w:spacing w:after="0"/>
            </w:pPr>
          </w:p>
        </w:tc>
      </w:tr>
      <w:tr w:rsidR="00C92EFC" w:rsidRPr="00C90803" w14:paraId="3AB84BCB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009CBD87" w14:textId="1C497950" w:rsidR="00C92EFC" w:rsidRPr="00974012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14:paraId="181F8756" w14:textId="6A36FA15" w:rsidR="00C92EFC" w:rsidRPr="004B24FE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0803">
              <w:rPr>
                <w:rFonts w:ascii="Times New Roman" w:hAnsi="Times New Roman" w:cs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5276" w:type="dxa"/>
            <w:gridSpan w:val="3"/>
            <w:vMerge/>
          </w:tcPr>
          <w:p w14:paraId="0C97B6ED" w14:textId="6FEEB2D1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351686B" w14:textId="73F097F7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7.09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551FA98C" w14:textId="77777777" w:rsidR="00C92EFC" w:rsidRPr="00C90803" w:rsidRDefault="00C92EFC" w:rsidP="00F8165D">
            <w:pPr>
              <w:spacing w:after="0"/>
            </w:pPr>
          </w:p>
        </w:tc>
      </w:tr>
      <w:tr w:rsidR="00C92EFC" w:rsidRPr="00C90803" w14:paraId="6D4DC4A7" w14:textId="77777777" w:rsidTr="005321A6">
        <w:trPr>
          <w:gridAfter w:val="1"/>
          <w:wAfter w:w="106" w:type="dxa"/>
          <w:trHeight w:val="345"/>
        </w:trPr>
        <w:tc>
          <w:tcPr>
            <w:tcW w:w="637" w:type="dxa"/>
          </w:tcPr>
          <w:p w14:paraId="6F041202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17" w:type="dxa"/>
          </w:tcPr>
          <w:p w14:paraId="0A33C28D" w14:textId="5B80FA15" w:rsidR="00C92EFC" w:rsidRPr="00222304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Выражения с переменными</w:t>
            </w:r>
          </w:p>
        </w:tc>
        <w:tc>
          <w:tcPr>
            <w:tcW w:w="5276" w:type="dxa"/>
            <w:gridSpan w:val="3"/>
            <w:vMerge/>
          </w:tcPr>
          <w:p w14:paraId="7EBB5D61" w14:textId="7241760B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4FA6159" w14:textId="305CF936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9.09</w:t>
            </w:r>
          </w:p>
        </w:tc>
        <w:tc>
          <w:tcPr>
            <w:tcW w:w="141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44759123" w14:textId="77777777" w:rsidR="00C92EFC" w:rsidRPr="00C90803" w:rsidRDefault="00C92EFC" w:rsidP="00F8165D">
            <w:pPr>
              <w:spacing w:after="0"/>
            </w:pPr>
          </w:p>
        </w:tc>
      </w:tr>
      <w:tr w:rsidR="00C92EFC" w:rsidRPr="00C90803" w14:paraId="1BFD6000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5B7E2BCF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7" w:type="dxa"/>
          </w:tcPr>
          <w:p w14:paraId="126388D5" w14:textId="7A56795B" w:rsidR="00C92EFC" w:rsidRPr="00222304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Выражения с переменными</w:t>
            </w:r>
          </w:p>
        </w:tc>
        <w:tc>
          <w:tcPr>
            <w:tcW w:w="5276" w:type="dxa"/>
            <w:gridSpan w:val="3"/>
            <w:vMerge/>
          </w:tcPr>
          <w:p w14:paraId="0F8504AF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D1174FA" w14:textId="76D6FEED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12.09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21C19EFF" w14:textId="77777777" w:rsidR="00C92EFC" w:rsidRPr="00C90803" w:rsidRDefault="00C92EFC" w:rsidP="00F8165D">
            <w:pPr>
              <w:spacing w:after="0"/>
            </w:pPr>
          </w:p>
        </w:tc>
      </w:tr>
      <w:tr w:rsidR="00C92EFC" w:rsidRPr="00C90803" w14:paraId="60E78BD2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62589ECA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7" w:type="dxa"/>
          </w:tcPr>
          <w:p w14:paraId="7CD08D76" w14:textId="17FE691B" w:rsidR="00C92EFC" w:rsidRPr="00222304" w:rsidRDefault="006F180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Сравнение значений выражений</w:t>
            </w:r>
          </w:p>
        </w:tc>
        <w:tc>
          <w:tcPr>
            <w:tcW w:w="5276" w:type="dxa"/>
            <w:gridSpan w:val="3"/>
            <w:vMerge/>
          </w:tcPr>
          <w:p w14:paraId="67CFDF27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2CB0BB9A" w14:textId="733E9266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1418" w:type="dxa"/>
            <w:gridSpan w:val="3"/>
          </w:tcPr>
          <w:p w14:paraId="1319D405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2D8A28C3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2DEBE67C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7" w:type="dxa"/>
          </w:tcPr>
          <w:p w14:paraId="4DF5EBCD" w14:textId="1FF2589B" w:rsidR="00C92EFC" w:rsidRPr="00222304" w:rsidRDefault="006F180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Свойства действий над числами</w:t>
            </w:r>
          </w:p>
        </w:tc>
        <w:tc>
          <w:tcPr>
            <w:tcW w:w="5276" w:type="dxa"/>
            <w:gridSpan w:val="3"/>
            <w:vMerge/>
          </w:tcPr>
          <w:p w14:paraId="6E63FF9F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0D526309" w14:textId="65323181" w:rsidR="00C92EFC" w:rsidRPr="004E64B1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418" w:type="dxa"/>
            <w:gridSpan w:val="3"/>
          </w:tcPr>
          <w:p w14:paraId="2CAE15E1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22AFE478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284A9A62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14:paraId="51115766" w14:textId="4306200B" w:rsidR="00C92EFC" w:rsidRPr="00222304" w:rsidRDefault="006F180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Свойства действий над числами</w:t>
            </w:r>
          </w:p>
        </w:tc>
        <w:tc>
          <w:tcPr>
            <w:tcW w:w="5276" w:type="dxa"/>
            <w:gridSpan w:val="3"/>
            <w:vMerge/>
          </w:tcPr>
          <w:p w14:paraId="2152CDEE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00B2F031" w14:textId="225838A7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19.09</w:t>
            </w:r>
          </w:p>
        </w:tc>
        <w:tc>
          <w:tcPr>
            <w:tcW w:w="1418" w:type="dxa"/>
            <w:gridSpan w:val="3"/>
          </w:tcPr>
          <w:p w14:paraId="6BB53B46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2D1D32E6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50DC8E28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7" w:type="dxa"/>
          </w:tcPr>
          <w:p w14:paraId="38468812" w14:textId="4A059CF5" w:rsidR="00C92EFC" w:rsidRPr="00222304" w:rsidRDefault="006F180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Тождества. Тождественные преобразования выражений</w:t>
            </w:r>
            <w:r w:rsidR="00C92EFC"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6" w:type="dxa"/>
            <w:gridSpan w:val="3"/>
            <w:vMerge/>
          </w:tcPr>
          <w:p w14:paraId="04DEF7D4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8D638F5" w14:textId="63651B91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1418" w:type="dxa"/>
            <w:gridSpan w:val="3"/>
          </w:tcPr>
          <w:p w14:paraId="4D541101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3E93BE10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54366BBC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7" w:type="dxa"/>
          </w:tcPr>
          <w:p w14:paraId="46CFDE64" w14:textId="2E5381DF" w:rsidR="00C92EFC" w:rsidRPr="00222304" w:rsidRDefault="006F180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Тождества. Тождественные преобразования выражений</w:t>
            </w:r>
          </w:p>
        </w:tc>
        <w:tc>
          <w:tcPr>
            <w:tcW w:w="5276" w:type="dxa"/>
            <w:gridSpan w:val="3"/>
            <w:vMerge/>
          </w:tcPr>
          <w:p w14:paraId="2F938D07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A961232" w14:textId="0F833813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23.09</w:t>
            </w:r>
          </w:p>
        </w:tc>
        <w:tc>
          <w:tcPr>
            <w:tcW w:w="1418" w:type="dxa"/>
            <w:gridSpan w:val="3"/>
          </w:tcPr>
          <w:p w14:paraId="7A44DB08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5089778C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44EF44E7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7" w:type="dxa"/>
          </w:tcPr>
          <w:p w14:paraId="2A332AA2" w14:textId="2374C2D9" w:rsidR="00C92EFC" w:rsidRPr="006F180D" w:rsidRDefault="006F180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F180D">
              <w:rPr>
                <w:b/>
                <w:bCs/>
              </w:rPr>
              <w:t>Контрольная работа №1 «Выражения. Тождества. Уравнения.»</w:t>
            </w:r>
          </w:p>
        </w:tc>
        <w:tc>
          <w:tcPr>
            <w:tcW w:w="5276" w:type="dxa"/>
            <w:gridSpan w:val="3"/>
            <w:vMerge/>
          </w:tcPr>
          <w:p w14:paraId="07F76518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8EDEDD6" w14:textId="6B93E55E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26.09</w:t>
            </w:r>
          </w:p>
        </w:tc>
        <w:tc>
          <w:tcPr>
            <w:tcW w:w="1418" w:type="dxa"/>
            <w:gridSpan w:val="3"/>
          </w:tcPr>
          <w:p w14:paraId="1AC9F35A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099D9636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44BC0402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7" w:type="dxa"/>
          </w:tcPr>
          <w:p w14:paraId="7BF2ABDF" w14:textId="5EF427B1" w:rsidR="00C92EFC" w:rsidRPr="00222304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Анализ контрольной работы. Уравнение и его корни</w:t>
            </w:r>
          </w:p>
        </w:tc>
        <w:tc>
          <w:tcPr>
            <w:tcW w:w="5276" w:type="dxa"/>
            <w:gridSpan w:val="3"/>
            <w:vMerge/>
          </w:tcPr>
          <w:p w14:paraId="27B8807A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C25828A" w14:textId="0BFB31EE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1418" w:type="dxa"/>
            <w:gridSpan w:val="3"/>
          </w:tcPr>
          <w:p w14:paraId="760DC724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2FA56CD7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7D9838E8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</w:tcPr>
          <w:p w14:paraId="53CC0B53" w14:textId="4E0C11B2" w:rsidR="00C92EFC" w:rsidRPr="00222304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Уравнение и его корни</w:t>
            </w:r>
          </w:p>
        </w:tc>
        <w:tc>
          <w:tcPr>
            <w:tcW w:w="5276" w:type="dxa"/>
            <w:gridSpan w:val="3"/>
            <w:vMerge/>
          </w:tcPr>
          <w:p w14:paraId="55DB507C" w14:textId="77777777" w:rsidR="00C92EFC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59AB7D03" w14:textId="428325F7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418" w:type="dxa"/>
            <w:gridSpan w:val="3"/>
          </w:tcPr>
          <w:p w14:paraId="22E7BF5F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701385" w14:paraId="456648A5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784D38F6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7" w:type="dxa"/>
          </w:tcPr>
          <w:p w14:paraId="458F32CC" w14:textId="649A5C51" w:rsidR="00C92EFC" w:rsidRPr="00EC5D03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Линейное уравнение с одной переменной</w:t>
            </w:r>
          </w:p>
        </w:tc>
        <w:tc>
          <w:tcPr>
            <w:tcW w:w="5276" w:type="dxa"/>
            <w:gridSpan w:val="3"/>
            <w:vMerge/>
          </w:tcPr>
          <w:p w14:paraId="219C98A6" w14:textId="77777777" w:rsidR="00C92EFC" w:rsidRPr="00C4476E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0F98D84C" w14:textId="118BCEB9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3.10</w:t>
            </w:r>
          </w:p>
        </w:tc>
        <w:tc>
          <w:tcPr>
            <w:tcW w:w="1418" w:type="dxa"/>
            <w:gridSpan w:val="3"/>
          </w:tcPr>
          <w:p w14:paraId="75AE93BA" w14:textId="77777777" w:rsidR="00C92EFC" w:rsidRPr="00FE673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EFC" w:rsidRPr="00C90803" w14:paraId="24CE35DA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7FFDC85D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7" w:type="dxa"/>
          </w:tcPr>
          <w:p w14:paraId="45FCA39A" w14:textId="338394B1" w:rsidR="00C92EFC" w:rsidRPr="00EC5D03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Линейное уравнение с одной переменной</w:t>
            </w:r>
          </w:p>
        </w:tc>
        <w:tc>
          <w:tcPr>
            <w:tcW w:w="5276" w:type="dxa"/>
            <w:gridSpan w:val="3"/>
            <w:vMerge/>
          </w:tcPr>
          <w:p w14:paraId="081D22B1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0C88850" w14:textId="48DFACC3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5.10</w:t>
            </w:r>
          </w:p>
        </w:tc>
        <w:tc>
          <w:tcPr>
            <w:tcW w:w="1418" w:type="dxa"/>
            <w:gridSpan w:val="3"/>
          </w:tcPr>
          <w:p w14:paraId="08223EC1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72894582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15F4A777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</w:tcPr>
          <w:p w14:paraId="65C94DB4" w14:textId="52DDF701" w:rsidR="00C92EFC" w:rsidRPr="00EC5D03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Решение задач с помощью уравнений</w:t>
            </w:r>
            <w:r w:rsidR="00C92EFC"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6" w:type="dxa"/>
            <w:gridSpan w:val="3"/>
            <w:vMerge/>
          </w:tcPr>
          <w:p w14:paraId="76B6EB8C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2774F0C" w14:textId="60BE7760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1418" w:type="dxa"/>
            <w:gridSpan w:val="3"/>
          </w:tcPr>
          <w:p w14:paraId="16205C80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57F0CB93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173C701C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7" w:type="dxa"/>
          </w:tcPr>
          <w:p w14:paraId="04A59A99" w14:textId="61053274" w:rsidR="00C92EFC" w:rsidRPr="00EC5D03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Решение задач с помощью уравнений</w:t>
            </w:r>
            <w:r w:rsidR="00C92EFC"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6" w:type="dxa"/>
            <w:gridSpan w:val="3"/>
            <w:vMerge/>
          </w:tcPr>
          <w:p w14:paraId="60288A70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0E53E6FF" w14:textId="71725757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10.10</w:t>
            </w:r>
          </w:p>
        </w:tc>
        <w:tc>
          <w:tcPr>
            <w:tcW w:w="1418" w:type="dxa"/>
            <w:gridSpan w:val="3"/>
          </w:tcPr>
          <w:p w14:paraId="43D1853A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6DF40442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4BBEA782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8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14:paraId="6C2D0FA6" w14:textId="4C72F5E4" w:rsidR="00C92EFC" w:rsidRPr="00EC5D03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Решение задач с помощью уравнений</w:t>
            </w:r>
            <w:r w:rsidR="00C92EFC"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6" w:type="dxa"/>
            <w:gridSpan w:val="3"/>
            <w:vMerge/>
          </w:tcPr>
          <w:p w14:paraId="17BE42F3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91B30A0" w14:textId="362B2B1F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1418" w:type="dxa"/>
            <w:gridSpan w:val="3"/>
          </w:tcPr>
          <w:p w14:paraId="23256DDA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3120A09A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45543D6E" w14:textId="77777777" w:rsidR="00C92EFC" w:rsidRPr="00DF12EF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17" w:type="dxa"/>
          </w:tcPr>
          <w:p w14:paraId="4BC57CB4" w14:textId="1E37C9D6" w:rsidR="00C92EFC" w:rsidRPr="00EC5D03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Среднее арифметическое, размах и мода</w:t>
            </w:r>
          </w:p>
        </w:tc>
        <w:tc>
          <w:tcPr>
            <w:tcW w:w="5276" w:type="dxa"/>
            <w:gridSpan w:val="3"/>
            <w:vMerge/>
          </w:tcPr>
          <w:p w14:paraId="724DD3C3" w14:textId="77777777" w:rsidR="00C92EFC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2EC1DFE5" w14:textId="5D8D4D88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1418" w:type="dxa"/>
            <w:gridSpan w:val="3"/>
          </w:tcPr>
          <w:p w14:paraId="5EB71800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3E2AD4AC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4BBDFD4D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17" w:type="dxa"/>
          </w:tcPr>
          <w:p w14:paraId="52AB4624" w14:textId="7E7DF4A8" w:rsidR="00C92EFC" w:rsidRPr="00EC5D03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Среднее арифметическое, размах и мода</w:t>
            </w:r>
            <w:r w:rsidR="00C92EFC"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6" w:type="dxa"/>
            <w:gridSpan w:val="3"/>
            <w:vMerge/>
          </w:tcPr>
          <w:p w14:paraId="0FAEC4BF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EBE9BEB" w14:textId="40DC3035" w:rsidR="00C92EFC" w:rsidRPr="00332E0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17.10</w:t>
            </w:r>
          </w:p>
        </w:tc>
        <w:tc>
          <w:tcPr>
            <w:tcW w:w="1418" w:type="dxa"/>
            <w:gridSpan w:val="3"/>
          </w:tcPr>
          <w:p w14:paraId="3170599E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09754A9B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0C2D8EE6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17" w:type="dxa"/>
          </w:tcPr>
          <w:p w14:paraId="4ACFBAD0" w14:textId="098B2E04" w:rsidR="00C92EFC" w:rsidRPr="00EC5D03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Медиана как статистическая характеристика</w:t>
            </w:r>
          </w:p>
        </w:tc>
        <w:tc>
          <w:tcPr>
            <w:tcW w:w="5276" w:type="dxa"/>
            <w:gridSpan w:val="3"/>
            <w:vMerge/>
          </w:tcPr>
          <w:p w14:paraId="1E3E8C51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099AF3A" w14:textId="7864EF80" w:rsidR="00C92EFC" w:rsidRPr="00B239B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1418" w:type="dxa"/>
            <w:gridSpan w:val="3"/>
          </w:tcPr>
          <w:p w14:paraId="02E43FEE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034C1119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73BBD82D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17" w:type="dxa"/>
          </w:tcPr>
          <w:p w14:paraId="08612C34" w14:textId="79236F89" w:rsidR="00C92EFC" w:rsidRPr="00EC5D03" w:rsidRDefault="005F73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Медиана как статистическая характеристика</w:t>
            </w:r>
          </w:p>
        </w:tc>
        <w:tc>
          <w:tcPr>
            <w:tcW w:w="5276" w:type="dxa"/>
            <w:gridSpan w:val="3"/>
            <w:vMerge/>
          </w:tcPr>
          <w:p w14:paraId="12E986CF" w14:textId="77777777" w:rsidR="00C92EFC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23E5645B" w14:textId="68A82D8C" w:rsidR="00C92EFC" w:rsidRPr="00B239B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1418" w:type="dxa"/>
            <w:gridSpan w:val="3"/>
          </w:tcPr>
          <w:p w14:paraId="3247B088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365BC0BF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1838AEB2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17" w:type="dxa"/>
          </w:tcPr>
          <w:p w14:paraId="5192A880" w14:textId="4FF0B69C" w:rsidR="00C92EFC" w:rsidRPr="00EC5D03" w:rsidRDefault="004D773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Контрольная работа №2 «Уравнение с одной переменной»</w:t>
            </w:r>
          </w:p>
        </w:tc>
        <w:tc>
          <w:tcPr>
            <w:tcW w:w="5276" w:type="dxa"/>
            <w:gridSpan w:val="3"/>
            <w:vMerge/>
          </w:tcPr>
          <w:p w14:paraId="02570C12" w14:textId="77777777" w:rsidR="00C92EFC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076D2A6" w14:textId="7862D455" w:rsidR="00C92EFC" w:rsidRPr="00B239B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24.10</w:t>
            </w:r>
          </w:p>
        </w:tc>
        <w:tc>
          <w:tcPr>
            <w:tcW w:w="1418" w:type="dxa"/>
            <w:gridSpan w:val="3"/>
          </w:tcPr>
          <w:p w14:paraId="497C086B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150" w:rsidRPr="00C90803" w14:paraId="0DDBDB27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2465A4DC" w14:textId="77777777" w:rsidR="003B1150" w:rsidRDefault="003B115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</w:tcPr>
          <w:p w14:paraId="6A72562C" w14:textId="3A3A6565" w:rsidR="003B1150" w:rsidRPr="003B1150" w:rsidRDefault="003B1150" w:rsidP="00F8165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</w:t>
            </w:r>
            <w:r w:rsidRPr="003B1150">
              <w:rPr>
                <w:b/>
                <w:bCs/>
              </w:rPr>
              <w:t>ФУНКЦИИИ.11 часов.</w:t>
            </w:r>
          </w:p>
        </w:tc>
        <w:tc>
          <w:tcPr>
            <w:tcW w:w="5276" w:type="dxa"/>
            <w:gridSpan w:val="3"/>
            <w:vMerge/>
          </w:tcPr>
          <w:p w14:paraId="3F60D669" w14:textId="77777777" w:rsidR="003B1150" w:rsidRDefault="003B1150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010E60BA" w14:textId="77777777" w:rsidR="003B1150" w:rsidRDefault="003B115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gridSpan w:val="3"/>
          </w:tcPr>
          <w:p w14:paraId="1FA1663C" w14:textId="77777777" w:rsidR="003B1150" w:rsidRPr="00C90803" w:rsidRDefault="003B115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7643F67A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78FE2AFC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17" w:type="dxa"/>
          </w:tcPr>
          <w:p w14:paraId="49C41050" w14:textId="56D5E6F8" w:rsidR="00C92EFC" w:rsidRPr="00EC5D03" w:rsidRDefault="004D773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Что такое функция. Оформление проектных работ. Выбор темы проектной работы.</w:t>
            </w:r>
          </w:p>
        </w:tc>
        <w:tc>
          <w:tcPr>
            <w:tcW w:w="5276" w:type="dxa"/>
            <w:gridSpan w:val="3"/>
            <w:vMerge w:val="restart"/>
          </w:tcPr>
          <w:p w14:paraId="01B2B631" w14:textId="52026953" w:rsidR="00C92EFC" w:rsidRDefault="00F1537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>Вычислять значения функции, заданной формулой, составлять таблицы значений функции. По графику функции находить значение функции по известному значению аргумента и решать обратную задачу.</w:t>
            </w:r>
          </w:p>
        </w:tc>
        <w:tc>
          <w:tcPr>
            <w:tcW w:w="1138" w:type="dxa"/>
            <w:gridSpan w:val="3"/>
          </w:tcPr>
          <w:p w14:paraId="40042335" w14:textId="6E315AE7" w:rsidR="00C92EFC" w:rsidRPr="00B239B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1418" w:type="dxa"/>
            <w:gridSpan w:val="3"/>
          </w:tcPr>
          <w:p w14:paraId="79C784F0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701385" w14:paraId="59B07625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285399F0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17" w:type="dxa"/>
          </w:tcPr>
          <w:p w14:paraId="2A454A28" w14:textId="3F3E5A22" w:rsidR="00C92EFC" w:rsidRPr="00EC5D03" w:rsidRDefault="004D773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Вычисление значений функций по формуле</w:t>
            </w:r>
          </w:p>
        </w:tc>
        <w:tc>
          <w:tcPr>
            <w:tcW w:w="5276" w:type="dxa"/>
            <w:gridSpan w:val="3"/>
            <w:vMerge/>
          </w:tcPr>
          <w:p w14:paraId="3F3A9C53" w14:textId="77777777" w:rsidR="00C92EFC" w:rsidRPr="00EC5D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468BF40B" w14:textId="260E0B04" w:rsidR="00C92EFC" w:rsidRPr="006C4C95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C4C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418" w:type="dxa"/>
            <w:gridSpan w:val="3"/>
          </w:tcPr>
          <w:p w14:paraId="021E2650" w14:textId="77777777" w:rsidR="00C92EFC" w:rsidRPr="00EC5D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92EFC" w:rsidRPr="00C90803" w14:paraId="12A62299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61B1544A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17" w:type="dxa"/>
          </w:tcPr>
          <w:p w14:paraId="6AFB8C79" w14:textId="57196053" w:rsidR="00C92EFC" w:rsidRPr="00EC5D03" w:rsidRDefault="004D773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График функции</w:t>
            </w:r>
          </w:p>
        </w:tc>
        <w:tc>
          <w:tcPr>
            <w:tcW w:w="5276" w:type="dxa"/>
            <w:gridSpan w:val="3"/>
            <w:vMerge/>
          </w:tcPr>
          <w:p w14:paraId="4F48E5E2" w14:textId="77777777" w:rsidR="00C92EFC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AA7E68B" w14:textId="65EF63E7" w:rsidR="00C92EFC" w:rsidRPr="00B239B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7.11</w:t>
            </w:r>
          </w:p>
        </w:tc>
        <w:tc>
          <w:tcPr>
            <w:tcW w:w="1418" w:type="dxa"/>
            <w:gridSpan w:val="3"/>
          </w:tcPr>
          <w:p w14:paraId="56443B5C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79EB961C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0A8A09D2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17" w:type="dxa"/>
          </w:tcPr>
          <w:p w14:paraId="6CA786A4" w14:textId="6475AB07" w:rsidR="00C92EFC" w:rsidRPr="00EC5D03" w:rsidRDefault="004D773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Прямая пропорциональность и ее график</w:t>
            </w:r>
          </w:p>
        </w:tc>
        <w:tc>
          <w:tcPr>
            <w:tcW w:w="5276" w:type="dxa"/>
            <w:gridSpan w:val="3"/>
            <w:vMerge/>
          </w:tcPr>
          <w:p w14:paraId="71E53B1C" w14:textId="77777777" w:rsidR="00C92EFC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021992FE" w14:textId="1B380C1A" w:rsidR="00C92EFC" w:rsidRPr="00B239B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9.11</w:t>
            </w:r>
          </w:p>
        </w:tc>
        <w:tc>
          <w:tcPr>
            <w:tcW w:w="1418" w:type="dxa"/>
            <w:gridSpan w:val="3"/>
          </w:tcPr>
          <w:p w14:paraId="2A28CA74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C90803" w14:paraId="72B7D1D0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5DEABC70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17" w:type="dxa"/>
          </w:tcPr>
          <w:p w14:paraId="114BEFBB" w14:textId="51D62F4B" w:rsidR="00C92EFC" w:rsidRPr="00EC5D03" w:rsidRDefault="004D773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Прямая пропорциональность и ее график</w:t>
            </w:r>
          </w:p>
        </w:tc>
        <w:tc>
          <w:tcPr>
            <w:tcW w:w="5276" w:type="dxa"/>
            <w:gridSpan w:val="3"/>
            <w:vMerge/>
          </w:tcPr>
          <w:p w14:paraId="293880A6" w14:textId="77777777" w:rsidR="00C92EFC" w:rsidRPr="00C90803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7AC1E1E" w14:textId="46B2A5CA" w:rsidR="00C92EFC" w:rsidRPr="00B239B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1418" w:type="dxa"/>
            <w:gridSpan w:val="3"/>
          </w:tcPr>
          <w:p w14:paraId="210C5F7C" w14:textId="77777777" w:rsidR="00C92EFC" w:rsidRPr="00C9080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EFC" w:rsidRPr="00701385" w14:paraId="29D1840C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10F91A7E" w14:textId="77777777" w:rsidR="00C92EFC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17" w:type="dxa"/>
          </w:tcPr>
          <w:p w14:paraId="3F7A060D" w14:textId="5FA136BA" w:rsidR="00C92EFC" w:rsidRPr="00EC5D03" w:rsidRDefault="003B115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Линейная функция и ее график</w:t>
            </w:r>
          </w:p>
        </w:tc>
        <w:tc>
          <w:tcPr>
            <w:tcW w:w="5276" w:type="dxa"/>
            <w:gridSpan w:val="3"/>
            <w:vMerge/>
          </w:tcPr>
          <w:p w14:paraId="4746F5FE" w14:textId="77777777" w:rsidR="00C92EFC" w:rsidRPr="00C4476E" w:rsidRDefault="00C92EFC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0857DFE0" w14:textId="4315D17C" w:rsidR="00C92EFC" w:rsidRPr="00B239B3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14.11</w:t>
            </w:r>
          </w:p>
        </w:tc>
        <w:tc>
          <w:tcPr>
            <w:tcW w:w="1418" w:type="dxa"/>
            <w:gridSpan w:val="3"/>
          </w:tcPr>
          <w:p w14:paraId="2E345C9B" w14:textId="77777777" w:rsidR="00C92EFC" w:rsidRPr="00FE673B" w:rsidRDefault="00C92EF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40F6" w:rsidRPr="00C90803" w14:paraId="190119D0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6634B6E2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17" w:type="dxa"/>
          </w:tcPr>
          <w:p w14:paraId="0F58F6EA" w14:textId="54ED6CD0" w:rsidR="003D40F6" w:rsidRPr="00EC5D03" w:rsidRDefault="003B115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Линейная функция и ее график</w:t>
            </w:r>
          </w:p>
        </w:tc>
        <w:tc>
          <w:tcPr>
            <w:tcW w:w="5276" w:type="dxa"/>
            <w:gridSpan w:val="3"/>
            <w:vMerge w:val="restart"/>
            <w:tcBorders>
              <w:top w:val="nil"/>
            </w:tcBorders>
          </w:tcPr>
          <w:p w14:paraId="63051751" w14:textId="3EE401EA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прямой пропорциональности и линейной функции, описывать свойства этих функций. Понимать, как влияет знак коэффициента k на расположение в координатной плоскости графика функции у = kx, где k ≠ 0, как зависит от значений k и b взаимное расположение графиков двух функций вида у = kx + b. Интерпретировать графики реальных зависимостей, описываемых формулами вида у = kx, где k ≠ 0 и у = kx 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138" w:type="dxa"/>
            <w:gridSpan w:val="3"/>
          </w:tcPr>
          <w:p w14:paraId="555C73FD" w14:textId="18C65287" w:rsidR="003D40F6" w:rsidRPr="00B239B3" w:rsidRDefault="006C4C9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1418" w:type="dxa"/>
            <w:gridSpan w:val="3"/>
          </w:tcPr>
          <w:p w14:paraId="56DA8A86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297FC88A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5A47FFF3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17" w:type="dxa"/>
          </w:tcPr>
          <w:p w14:paraId="173300BF" w14:textId="664062FD" w:rsidR="003D40F6" w:rsidRPr="00EC5D03" w:rsidRDefault="003B115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Линейная функция и ее график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1AB04F58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8E0A008" w14:textId="7E956E8B" w:rsidR="003D40F6" w:rsidRPr="00B239B3" w:rsidRDefault="006C4C9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1418" w:type="dxa"/>
            <w:gridSpan w:val="3"/>
          </w:tcPr>
          <w:p w14:paraId="5C685488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3277F88D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263D1586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17" w:type="dxa"/>
          </w:tcPr>
          <w:p w14:paraId="106F82C9" w14:textId="3F4841B2" w:rsidR="003D40F6" w:rsidRPr="00EC5D03" w:rsidRDefault="003B115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Линейная функция и ее график</w:t>
            </w:r>
            <w:r w:rsidR="003D40F6"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20F908FA" w14:textId="77777777" w:rsidR="003D40F6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0CDA1BE4" w14:textId="2C2E8454" w:rsidR="003D40F6" w:rsidRPr="00B239B3" w:rsidRDefault="00795B0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21.11</w:t>
            </w:r>
          </w:p>
        </w:tc>
        <w:tc>
          <w:tcPr>
            <w:tcW w:w="1418" w:type="dxa"/>
            <w:gridSpan w:val="3"/>
          </w:tcPr>
          <w:p w14:paraId="266CAEBB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417F4C58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3F87110A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17" w:type="dxa"/>
          </w:tcPr>
          <w:p w14:paraId="3BA581FA" w14:textId="5ED97C52" w:rsidR="003D40F6" w:rsidRPr="00EC5D03" w:rsidRDefault="00F1537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Линейная функция и ее график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57782963" w14:textId="77777777" w:rsidR="003D40F6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7D8A570" w14:textId="7DAB6BD1" w:rsidR="003D40F6" w:rsidRPr="00B239B3" w:rsidRDefault="00795B0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23.11</w:t>
            </w:r>
          </w:p>
        </w:tc>
        <w:tc>
          <w:tcPr>
            <w:tcW w:w="1418" w:type="dxa"/>
            <w:gridSpan w:val="3"/>
          </w:tcPr>
          <w:p w14:paraId="0D4F97CD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18FB711A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4BA0A0A3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17" w:type="dxa"/>
          </w:tcPr>
          <w:p w14:paraId="6C3F70CB" w14:textId="2477B746" w:rsidR="003D40F6" w:rsidRPr="00F15376" w:rsidRDefault="00F1537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F15376">
              <w:rPr>
                <w:b/>
                <w:bCs/>
              </w:rPr>
              <w:t>Контрольная работа №3 «Линейная функция»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58D704F2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BE592A7" w14:textId="25A139B1" w:rsidR="003D40F6" w:rsidRPr="00B239B3" w:rsidRDefault="00795B0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1418" w:type="dxa"/>
            <w:gridSpan w:val="3"/>
          </w:tcPr>
          <w:p w14:paraId="4137E93C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75F" w:rsidRPr="00C90803" w14:paraId="70CEE36C" w14:textId="77777777" w:rsidTr="005321A6">
        <w:trPr>
          <w:gridAfter w:val="1"/>
          <w:wAfter w:w="106" w:type="dxa"/>
          <w:trHeight w:val="1470"/>
        </w:trPr>
        <w:tc>
          <w:tcPr>
            <w:tcW w:w="637" w:type="dxa"/>
          </w:tcPr>
          <w:p w14:paraId="2C7C2808" w14:textId="77777777" w:rsidR="00E6175F" w:rsidRDefault="00E6175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</w:tcPr>
          <w:p w14:paraId="741286F4" w14:textId="77777777" w:rsidR="00E6175F" w:rsidRDefault="00E6175F" w:rsidP="00F8165D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1E4775FA" w14:textId="77777777" w:rsidR="00E6175F" w:rsidRDefault="00E6175F" w:rsidP="00F8165D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44E347EC" w14:textId="77777777" w:rsidR="00E6175F" w:rsidRDefault="00E6175F" w:rsidP="00F8165D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7F8069A1" w14:textId="77777777" w:rsidR="00E6175F" w:rsidRDefault="00E6175F" w:rsidP="00F8165D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3B92FF6C" w14:textId="77777777" w:rsidR="00E6175F" w:rsidRDefault="00E6175F" w:rsidP="00F8165D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321879B3" w14:textId="115DB777" w:rsidR="00E6175F" w:rsidRPr="00F15376" w:rsidRDefault="00E6175F" w:rsidP="00F8165D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700183BE" w14:textId="77777777" w:rsidR="00E6175F" w:rsidRPr="00C90803" w:rsidRDefault="00E6175F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05280750" w14:textId="77777777" w:rsidR="00E6175F" w:rsidRDefault="00E6175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gridSpan w:val="3"/>
          </w:tcPr>
          <w:p w14:paraId="6BAD4221" w14:textId="77777777" w:rsidR="00E6175F" w:rsidRPr="00C90803" w:rsidRDefault="00E6175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75F" w:rsidRPr="00C90803" w14:paraId="21AB5FE8" w14:textId="77777777" w:rsidTr="005321A6">
        <w:trPr>
          <w:gridAfter w:val="1"/>
          <w:wAfter w:w="106" w:type="dxa"/>
          <w:trHeight w:val="414"/>
        </w:trPr>
        <w:tc>
          <w:tcPr>
            <w:tcW w:w="637" w:type="dxa"/>
            <w:tcBorders>
              <w:top w:val="single" w:sz="4" w:space="0" w:color="auto"/>
            </w:tcBorders>
          </w:tcPr>
          <w:p w14:paraId="5487D447" w14:textId="77777777" w:rsidR="00E6175F" w:rsidRDefault="00E6175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tcBorders>
              <w:top w:val="single" w:sz="4" w:space="0" w:color="auto"/>
            </w:tcBorders>
          </w:tcPr>
          <w:p w14:paraId="79E7834C" w14:textId="50F5A52C" w:rsidR="00E6175F" w:rsidRPr="00E6175F" w:rsidRDefault="00E6175F" w:rsidP="00F8165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</w:t>
            </w:r>
            <w:r w:rsidRPr="00E6175F">
              <w:rPr>
                <w:b/>
                <w:bCs/>
              </w:rPr>
              <w:t>СТЕПЕНЬ С НАТУРАЛЬНЫМ ПОКАЗАТЕЛЕМ (11ч)</w:t>
            </w:r>
          </w:p>
        </w:tc>
        <w:tc>
          <w:tcPr>
            <w:tcW w:w="5276" w:type="dxa"/>
            <w:gridSpan w:val="3"/>
            <w:tcBorders>
              <w:top w:val="single" w:sz="4" w:space="0" w:color="auto"/>
            </w:tcBorders>
          </w:tcPr>
          <w:p w14:paraId="41A4EAA1" w14:textId="77777777" w:rsidR="00E6175F" w:rsidRPr="00C90803" w:rsidRDefault="00E6175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</w:tcBorders>
          </w:tcPr>
          <w:p w14:paraId="6EC9EB3E" w14:textId="77777777" w:rsidR="00E6175F" w:rsidRDefault="00E6175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14:paraId="535291AC" w14:textId="77777777" w:rsidR="00E6175F" w:rsidRPr="00C90803" w:rsidRDefault="00E6175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6235BF8A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012E9ECF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17" w:type="dxa"/>
          </w:tcPr>
          <w:p w14:paraId="748F0CB0" w14:textId="683784F7" w:rsidR="003D40F6" w:rsidRPr="00EC5D03" w:rsidRDefault="00E6175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Анализ контрольной работы. Определение степени с натуральным показателем</w:t>
            </w:r>
          </w:p>
        </w:tc>
        <w:tc>
          <w:tcPr>
            <w:tcW w:w="5276" w:type="dxa"/>
            <w:gridSpan w:val="3"/>
            <w:vMerge w:val="restart"/>
            <w:tcBorders>
              <w:top w:val="single" w:sz="4" w:space="0" w:color="auto"/>
            </w:tcBorders>
          </w:tcPr>
          <w:p w14:paraId="2EE6C38F" w14:textId="24A03897" w:rsidR="003D40F6" w:rsidRPr="00C90803" w:rsidRDefault="000652FB" w:rsidP="00F81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>Вычислять значения выражений вида а</w:t>
            </w:r>
            <w:r w:rsidRPr="00C4476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>, где а — произвольное число, n — натуральное число, устно и письменно, а также с помощью калькулятора. Формулировать, записывать в символической форме и обосновывать свойства степени с натуральным показателем. Применять свойства степени для преобразования выражений. Выполнять умножение одночленов и возведение одночленов в степень. Строить графики функций у = х2 и у = x3. Решать графически уравнения х2 = kx + b, x3 = kx + b, где k и b — некоторые чи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</w:p>
        </w:tc>
        <w:tc>
          <w:tcPr>
            <w:tcW w:w="1138" w:type="dxa"/>
            <w:gridSpan w:val="3"/>
          </w:tcPr>
          <w:p w14:paraId="65E9217C" w14:textId="5C8B5947" w:rsidR="003D40F6" w:rsidRPr="00B239B3" w:rsidRDefault="00795B0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28.11</w:t>
            </w:r>
          </w:p>
        </w:tc>
        <w:tc>
          <w:tcPr>
            <w:tcW w:w="1418" w:type="dxa"/>
            <w:gridSpan w:val="3"/>
          </w:tcPr>
          <w:p w14:paraId="3BB67866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4EEBE22F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4301ECD8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417" w:type="dxa"/>
          </w:tcPr>
          <w:p w14:paraId="3BE800E5" w14:textId="15F71074" w:rsidR="003D40F6" w:rsidRPr="00EC5D03" w:rsidRDefault="00F057C4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и деление степеней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4E7736A5" w14:textId="77777777" w:rsidR="003D40F6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E782F88" w14:textId="3BC65EC4" w:rsidR="003D40F6" w:rsidRPr="00B239B3" w:rsidRDefault="00795B0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30.11</w:t>
            </w:r>
          </w:p>
        </w:tc>
        <w:tc>
          <w:tcPr>
            <w:tcW w:w="1418" w:type="dxa"/>
            <w:gridSpan w:val="3"/>
          </w:tcPr>
          <w:p w14:paraId="73C45B34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25AE282E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4A510E7F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417" w:type="dxa"/>
          </w:tcPr>
          <w:p w14:paraId="22A60DC8" w14:textId="4D38D373" w:rsidR="003D40F6" w:rsidRPr="00EC5D03" w:rsidRDefault="00F057C4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и деление степеней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576B7DDB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51C83058" w14:textId="75A6D374" w:rsidR="003D40F6" w:rsidRPr="00B239B3" w:rsidRDefault="00795B0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1418" w:type="dxa"/>
            <w:gridSpan w:val="3"/>
          </w:tcPr>
          <w:p w14:paraId="07F38E7E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1EE67B3D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25482D3A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417" w:type="dxa"/>
          </w:tcPr>
          <w:p w14:paraId="5CFBCC9B" w14:textId="319F4EE9" w:rsidR="003D40F6" w:rsidRPr="00EC5D03" w:rsidRDefault="00F057C4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Возведение в степень произведения и степени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42E53B89" w14:textId="77777777" w:rsidR="003D40F6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F29DFD1" w14:textId="6DBD2EC9" w:rsidR="003D40F6" w:rsidRPr="00B239B3" w:rsidRDefault="00795B0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5.12</w:t>
            </w:r>
          </w:p>
        </w:tc>
        <w:tc>
          <w:tcPr>
            <w:tcW w:w="1418" w:type="dxa"/>
            <w:gridSpan w:val="3"/>
          </w:tcPr>
          <w:p w14:paraId="347C4817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56558FA5" w14:textId="77777777" w:rsidTr="005321A6">
        <w:trPr>
          <w:gridAfter w:val="1"/>
          <w:wAfter w:w="106" w:type="dxa"/>
          <w:trHeight w:val="302"/>
        </w:trPr>
        <w:tc>
          <w:tcPr>
            <w:tcW w:w="637" w:type="dxa"/>
          </w:tcPr>
          <w:p w14:paraId="0B12A7AF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417" w:type="dxa"/>
          </w:tcPr>
          <w:p w14:paraId="65B793DA" w14:textId="1E0C2490" w:rsidR="003D40F6" w:rsidRPr="00EC5D03" w:rsidRDefault="00F057C4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Возведение в степень произведения и степени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4EB003A3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51885E34" w14:textId="2BA29827" w:rsidR="003D40F6" w:rsidRPr="00B239B3" w:rsidRDefault="00795B0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7.12</w:t>
            </w:r>
          </w:p>
        </w:tc>
        <w:tc>
          <w:tcPr>
            <w:tcW w:w="1418" w:type="dxa"/>
            <w:gridSpan w:val="3"/>
          </w:tcPr>
          <w:p w14:paraId="7792D07F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2227C9CF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2B74A25B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417" w:type="dxa"/>
          </w:tcPr>
          <w:p w14:paraId="348548BD" w14:textId="51800B0E" w:rsidR="003D40F6" w:rsidRPr="00EC5D03" w:rsidRDefault="00F057C4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Одночлен и его стандартный вид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78443FAA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D4B681F" w14:textId="1C908B9F" w:rsidR="003D40F6" w:rsidRPr="00B239B3" w:rsidRDefault="00655BF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9.12</w:t>
            </w:r>
          </w:p>
        </w:tc>
        <w:tc>
          <w:tcPr>
            <w:tcW w:w="1418" w:type="dxa"/>
            <w:gridSpan w:val="3"/>
          </w:tcPr>
          <w:p w14:paraId="00E667C6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43EFE69C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6B75CA7D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17" w:type="dxa"/>
          </w:tcPr>
          <w:p w14:paraId="20E5FCE9" w14:textId="2F2C32F8" w:rsidR="003D40F6" w:rsidRPr="00EC5D03" w:rsidRDefault="00F057C4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Одночлен и его стандартный вид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32242A45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07678AD" w14:textId="4D89F71F" w:rsidR="003D40F6" w:rsidRPr="00B239B3" w:rsidRDefault="00655BF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12.12</w:t>
            </w:r>
          </w:p>
        </w:tc>
        <w:tc>
          <w:tcPr>
            <w:tcW w:w="1418" w:type="dxa"/>
            <w:gridSpan w:val="3"/>
          </w:tcPr>
          <w:p w14:paraId="4C0055FF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381BA681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656ED9BE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417" w:type="dxa"/>
          </w:tcPr>
          <w:p w14:paraId="68A43D84" w14:textId="1DD323EE" w:rsidR="003D40F6" w:rsidRPr="00EC5D03" w:rsidRDefault="00F057C4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Умножение одночленов. Возведение одночлена в натуральную степень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7FD8D594" w14:textId="77777777" w:rsidR="003D40F6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C868CCC" w14:textId="23F16599" w:rsidR="003D40F6" w:rsidRPr="00B239B3" w:rsidRDefault="00655BF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14.12</w:t>
            </w:r>
          </w:p>
        </w:tc>
        <w:tc>
          <w:tcPr>
            <w:tcW w:w="1418" w:type="dxa"/>
            <w:gridSpan w:val="3"/>
          </w:tcPr>
          <w:p w14:paraId="10D435AB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171D402E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17CF8459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417" w:type="dxa"/>
          </w:tcPr>
          <w:p w14:paraId="0F1509E0" w14:textId="5F8B01F0" w:rsidR="003D40F6" w:rsidRPr="00EC5D03" w:rsidRDefault="00F057C4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одночленов. Возведение одночлена в натуральную степень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35288B0D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F6B3FCC" w14:textId="6CB25EE8" w:rsidR="003D40F6" w:rsidRPr="00B239B3" w:rsidRDefault="00655BF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1418" w:type="dxa"/>
            <w:gridSpan w:val="3"/>
          </w:tcPr>
          <w:p w14:paraId="007B594B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0289E721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5833E573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6417" w:type="dxa"/>
          </w:tcPr>
          <w:p w14:paraId="59F64FB8" w14:textId="0D7FBEC4" w:rsidR="003D40F6" w:rsidRPr="00EC5D03" w:rsidRDefault="000652FB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 xml:space="preserve"> Функция у = х2 и ее график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595D2D65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6A35694" w14:textId="72907AF6" w:rsidR="003D40F6" w:rsidRPr="00B239B3" w:rsidRDefault="00655BF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19.12</w:t>
            </w:r>
          </w:p>
        </w:tc>
        <w:tc>
          <w:tcPr>
            <w:tcW w:w="1418" w:type="dxa"/>
            <w:gridSpan w:val="3"/>
          </w:tcPr>
          <w:p w14:paraId="233D5245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48D4CE31" w14:textId="77777777" w:rsidTr="005321A6">
        <w:trPr>
          <w:gridAfter w:val="1"/>
          <w:wAfter w:w="106" w:type="dxa"/>
        </w:trPr>
        <w:tc>
          <w:tcPr>
            <w:tcW w:w="637" w:type="dxa"/>
          </w:tcPr>
          <w:p w14:paraId="7F748A17" w14:textId="77777777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417" w:type="dxa"/>
          </w:tcPr>
          <w:p w14:paraId="34E2A1E6" w14:textId="502E7CED" w:rsidR="003D40F6" w:rsidRPr="000652FB" w:rsidRDefault="000652FB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tt-RU"/>
              </w:rPr>
            </w:pPr>
            <w:r w:rsidRPr="000652FB">
              <w:rPr>
                <w:b/>
                <w:bCs/>
              </w:rPr>
              <w:t xml:space="preserve">Контрольная работа №4 «Степень с натуральным показателем. </w:t>
            </w:r>
            <w:r>
              <w:rPr>
                <w:b/>
                <w:bCs/>
              </w:rPr>
              <w:t>«</w:t>
            </w:r>
            <w:r w:rsidRPr="000652FB">
              <w:rPr>
                <w:b/>
                <w:bCs/>
              </w:rPr>
              <w:t>Одночлены»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7569C39A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581DCFC" w14:textId="64EB329A" w:rsidR="003D40F6" w:rsidRPr="00B239B3" w:rsidRDefault="00655BF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21.12</w:t>
            </w:r>
          </w:p>
        </w:tc>
        <w:tc>
          <w:tcPr>
            <w:tcW w:w="1418" w:type="dxa"/>
            <w:gridSpan w:val="3"/>
          </w:tcPr>
          <w:p w14:paraId="12079B12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61FC2988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26F700AC" w14:textId="7D4A99A1" w:rsidR="003D40F6" w:rsidRPr="00FA73A4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</w:tcPr>
          <w:p w14:paraId="6CE19C46" w14:textId="03C0659F" w:rsidR="003D40F6" w:rsidRPr="00F8165D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b/>
                <w:bCs/>
              </w:rPr>
              <w:t xml:space="preserve">                                                     </w:t>
            </w:r>
            <w:r w:rsidRPr="00F8165D">
              <w:rPr>
                <w:b/>
                <w:bCs/>
              </w:rPr>
              <w:t>МНОГОЧЛЕНЫ (17ч)</w:t>
            </w:r>
            <w:r w:rsidR="00AE659F">
              <w:rPr>
                <w:b/>
                <w:bCs/>
              </w:rPr>
              <w:t>+1ч(к.р.админ)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263528CF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06B5EF2" w14:textId="05B32852" w:rsidR="003D40F6" w:rsidRPr="00B239B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12264A46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7B324A4B" w14:textId="77777777" w:rsidTr="005321A6">
        <w:trPr>
          <w:gridAfter w:val="2"/>
          <w:wAfter w:w="248" w:type="dxa"/>
          <w:trHeight w:val="720"/>
        </w:trPr>
        <w:tc>
          <w:tcPr>
            <w:tcW w:w="637" w:type="dxa"/>
            <w:tcBorders>
              <w:top w:val="single" w:sz="4" w:space="0" w:color="auto"/>
            </w:tcBorders>
          </w:tcPr>
          <w:p w14:paraId="00789A78" w14:textId="117E34FC" w:rsidR="00F8165D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417" w:type="dxa"/>
            <w:tcBorders>
              <w:top w:val="single" w:sz="4" w:space="0" w:color="auto"/>
            </w:tcBorders>
          </w:tcPr>
          <w:p w14:paraId="2DCA8B44" w14:textId="68783A58" w:rsidR="00F8165D" w:rsidRPr="00F8165D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65D">
              <w:rPr>
                <w:b/>
                <w:bCs/>
              </w:rPr>
              <w:t>Административная контрольная работа за первое полугодие</w:t>
            </w:r>
          </w:p>
        </w:tc>
        <w:tc>
          <w:tcPr>
            <w:tcW w:w="5276" w:type="dxa"/>
            <w:gridSpan w:val="3"/>
            <w:vMerge w:val="restart"/>
            <w:tcBorders>
              <w:top w:val="nil"/>
            </w:tcBorders>
          </w:tcPr>
          <w:p w14:paraId="4E4D86D8" w14:textId="5EE6B5F4" w:rsidR="00F8165D" w:rsidRPr="00C90803" w:rsidRDefault="00F8165D" w:rsidP="00F81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Записывать многочлен в стандартном виде, определять степень многочлена. Выполнять сложение и вычитание многочленов, умножение одночлена на многочлен и многочлена на многочлен. Выполнять разложение многочленов на множители,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73A4">
              <w:rPr>
                <w:rFonts w:ascii="Times New Roman" w:hAnsi="Times New Roman" w:cs="Times New Roman"/>
                <w:sz w:val="24"/>
                <w:szCs w:val="24"/>
              </w:rPr>
              <w:t>спользуя вынесение множителя за скобки и способ группировки. Применять действия с многочленами при решении разнообразных задач, в частности при решении текстовых задач с помощью уравнений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</w:tcBorders>
          </w:tcPr>
          <w:p w14:paraId="0F3AFB54" w14:textId="4031B826" w:rsidR="00F8165D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14:paraId="64C8820E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71D00F8C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21D238E6" w14:textId="77777777" w:rsidR="00F8165D" w:rsidRPr="00FA73A4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417" w:type="dxa"/>
          </w:tcPr>
          <w:p w14:paraId="18DD9803" w14:textId="0053E991" w:rsidR="00F8165D" w:rsidRPr="00CA44F4" w:rsidRDefault="00437723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Многочлен и его стандартный вид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081D775F" w14:textId="77777777" w:rsidR="00F8165D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D79278A" w14:textId="110DE48F" w:rsidR="00F8165D" w:rsidRPr="00655BF7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55B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26.12</w:t>
            </w:r>
          </w:p>
        </w:tc>
        <w:tc>
          <w:tcPr>
            <w:tcW w:w="1276" w:type="dxa"/>
            <w:gridSpan w:val="2"/>
          </w:tcPr>
          <w:p w14:paraId="5BEEC388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55B67944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55B83E2B" w14:textId="2434EDD5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4377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417" w:type="dxa"/>
          </w:tcPr>
          <w:p w14:paraId="1835DB0E" w14:textId="1F62A1F6" w:rsidR="00F8165D" w:rsidRPr="00CA44F4" w:rsidRDefault="00437723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Сложение и вычитание многочленов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65215CFC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BF91287" w14:textId="65DE463D" w:rsidR="00F8165D" w:rsidRPr="00B239B3" w:rsidRDefault="00AD1D2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F81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2"/>
          </w:tcPr>
          <w:p w14:paraId="2D489CDC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3245B706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5456FB45" w14:textId="1DB767BB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6F7D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417" w:type="dxa"/>
          </w:tcPr>
          <w:p w14:paraId="27F2708B" w14:textId="04F6E828" w:rsidR="00F8165D" w:rsidRPr="00CA44F4" w:rsidRDefault="00CF57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Сложение и вычитание многочленов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1AD43C3F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5B17F5C2" w14:textId="25340FD0" w:rsidR="00F8165D" w:rsidRPr="00B239B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258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2"/>
          </w:tcPr>
          <w:p w14:paraId="413BE825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74E9DC22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378B2404" w14:textId="6EB1D1BC" w:rsidR="00F8165D" w:rsidRPr="00BC786C" w:rsidRDefault="00CF57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6417" w:type="dxa"/>
          </w:tcPr>
          <w:p w14:paraId="6FF18830" w14:textId="4E87A555" w:rsidR="00F8165D" w:rsidRPr="00CA44F4" w:rsidRDefault="00CF57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одночлена на многочлен</w:t>
            </w:r>
            <w:r w:rsidR="00F8165D" w:rsidRPr="00C90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2002985E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1E9C1C9A" w14:textId="204138C3" w:rsidR="00F8165D" w:rsidRPr="00B239B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E26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2"/>
          </w:tcPr>
          <w:p w14:paraId="6601FA3D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02C9F146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4AAF0CB9" w14:textId="31B0017A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6417" w:type="dxa"/>
          </w:tcPr>
          <w:p w14:paraId="3887DF29" w14:textId="0A7C68D5" w:rsidR="00F8165D" w:rsidRPr="00CA44F4" w:rsidRDefault="00CF57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одночлена на многочлен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4F890C73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57AF6879" w14:textId="790D2DDD" w:rsidR="00F8165D" w:rsidRPr="00B239B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E26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2"/>
          </w:tcPr>
          <w:p w14:paraId="7F47DBD8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5DD1769C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1839AB07" w14:textId="46D4FFA5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417" w:type="dxa"/>
          </w:tcPr>
          <w:p w14:paraId="7762DF8B" w14:textId="151896A6" w:rsidR="00F8165D" w:rsidRPr="00CA44F4" w:rsidRDefault="00CF57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одночлена на многочлен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2726CA96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1636B656" w14:textId="04398033" w:rsidR="00F8165D" w:rsidRPr="00B239B3" w:rsidRDefault="00CE264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F81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2"/>
          </w:tcPr>
          <w:p w14:paraId="4BFDAC8D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3ED827E2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47C03343" w14:textId="2A5905DF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417" w:type="dxa"/>
          </w:tcPr>
          <w:p w14:paraId="337B5D18" w14:textId="0ACE1C2B" w:rsidR="00F8165D" w:rsidRPr="00CA44F4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Вынесение общего многочлена за скобки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1EAF2DB3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178E68C" w14:textId="3B7F8C07" w:rsidR="00F8165D" w:rsidRPr="00B239B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CE26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2"/>
          </w:tcPr>
          <w:p w14:paraId="56315D61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781E8D64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057ED42F" w14:textId="0C5F613C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417" w:type="dxa"/>
          </w:tcPr>
          <w:p w14:paraId="6D9EC2B3" w14:textId="4E11CEBD" w:rsidR="00F8165D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Вынесение общего многочлена за скобки</w:t>
            </w:r>
            <w:r w:rsidR="00F8165D" w:rsidRPr="00C908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EA02CA2" w14:textId="77777777" w:rsidR="00F8165D" w:rsidRPr="00CA44F4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61DD3A5C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F14D0D5" w14:textId="52D5F1E8" w:rsidR="00F8165D" w:rsidRPr="00B239B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CE26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2"/>
          </w:tcPr>
          <w:p w14:paraId="5C9C6D6B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7D41D035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47232845" w14:textId="297CD396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417" w:type="dxa"/>
          </w:tcPr>
          <w:p w14:paraId="2ACCAB1F" w14:textId="26B7AAFE" w:rsidR="00F8165D" w:rsidRPr="00CA44F4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Вынесение общего многочлена за скобки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08CD85C1" w14:textId="77777777" w:rsidR="00F8165D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F90E726" w14:textId="465604FA" w:rsidR="00F8165D" w:rsidRPr="00B239B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CE26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2"/>
          </w:tcPr>
          <w:p w14:paraId="050072D4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40390F9A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60DD6D00" w14:textId="5D4C7C42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417" w:type="dxa"/>
          </w:tcPr>
          <w:p w14:paraId="29AB7AA2" w14:textId="5E8A38AB" w:rsidR="00F8165D" w:rsidRPr="004C4B36" w:rsidRDefault="004C4B36" w:rsidP="00F816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4B36">
              <w:rPr>
                <w:b/>
                <w:bCs/>
              </w:rPr>
              <w:t>Контрольная работа №5 «Сложение и вычитание многочленов. Произведение одночлена и многочлена»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328C6654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F3E7750" w14:textId="04C7A9FB" w:rsidR="00F8165D" w:rsidRPr="00B239B3" w:rsidRDefault="00CE2645" w:rsidP="00F81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F81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276" w:type="dxa"/>
            <w:gridSpan w:val="2"/>
          </w:tcPr>
          <w:p w14:paraId="2A7406E4" w14:textId="77777777" w:rsidR="00F8165D" w:rsidRPr="00C90803" w:rsidRDefault="00F8165D" w:rsidP="00F816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AE2C7B" w14:paraId="7F7BA2A8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68185851" w14:textId="0E97AE4B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417" w:type="dxa"/>
          </w:tcPr>
          <w:p w14:paraId="0900FF4F" w14:textId="079180F0" w:rsidR="00F8165D" w:rsidRPr="00CA44F4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многочлена на многочлен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064F320D" w14:textId="77777777" w:rsidR="00F8165D" w:rsidRPr="00C4476E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273FC09D" w14:textId="33F11B8A" w:rsidR="00F8165D" w:rsidRPr="00B239B3" w:rsidRDefault="00CE264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  <w:r w:rsidR="00F81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gridSpan w:val="2"/>
          </w:tcPr>
          <w:p w14:paraId="53CD2119" w14:textId="77777777" w:rsidR="00F8165D" w:rsidRPr="00FE673B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8165D" w:rsidRPr="00AE2C7B" w14:paraId="3818068D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451BFA6C" w14:textId="4164ABC3" w:rsidR="00F8165D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417" w:type="dxa"/>
          </w:tcPr>
          <w:p w14:paraId="5D62D095" w14:textId="5B4905EF" w:rsidR="00F8165D" w:rsidRPr="00CA44F4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Умножение многочлена на многочлен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32E8CBAE" w14:textId="77777777" w:rsidR="00F8165D" w:rsidRPr="00C4476E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27DAAD1A" w14:textId="46CB1136" w:rsidR="00F8165D" w:rsidRPr="00B239B3" w:rsidRDefault="00CE264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  <w:r w:rsidR="00F81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02</w:t>
            </w:r>
          </w:p>
        </w:tc>
        <w:tc>
          <w:tcPr>
            <w:tcW w:w="1276" w:type="dxa"/>
            <w:gridSpan w:val="2"/>
          </w:tcPr>
          <w:p w14:paraId="0B2F7E96" w14:textId="77777777" w:rsidR="00F8165D" w:rsidRPr="00FE673B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8165D" w:rsidRPr="00C90803" w14:paraId="385581C5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0CC022B2" w14:textId="7581C79B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417" w:type="dxa"/>
          </w:tcPr>
          <w:p w14:paraId="41FFC77A" w14:textId="1F52378C" w:rsidR="00F8165D" w:rsidRPr="00CA44F4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многочлена на многочлен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0C9471BC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5DBE7AE" w14:textId="3C272F91" w:rsidR="00F8165D" w:rsidRPr="00B239B3" w:rsidRDefault="00CE264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81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5053C265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2F4AB2B2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43603DAE" w14:textId="393A3CB3" w:rsidR="00F8165D" w:rsidRPr="00CF5759" w:rsidRDefault="00CF57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17" w:type="dxa"/>
          </w:tcPr>
          <w:p w14:paraId="5E2B1141" w14:textId="76AE8760" w:rsidR="00F8165D" w:rsidRPr="002D231D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Разложение многочлена на множители способом группировки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3541CAAC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808FD14" w14:textId="50D1D3A0" w:rsidR="00F8165D" w:rsidRPr="00B239B3" w:rsidRDefault="00CE264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F81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4BE1C4E0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AE2C7B" w14:paraId="781F6CC6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5FB63107" w14:textId="0D164EF8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6417" w:type="dxa"/>
          </w:tcPr>
          <w:p w14:paraId="6B83B5A1" w14:textId="1B348D63" w:rsidR="00F8165D" w:rsidRPr="002D231D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Разложение многочлена на множители способом группировки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36DBC465" w14:textId="77777777" w:rsidR="00F8165D" w:rsidRPr="00C4476E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280A278A" w14:textId="4BB996A9" w:rsidR="00F8165D" w:rsidRPr="00B239B3" w:rsidRDefault="00CE264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F81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289BB299" w14:textId="77777777" w:rsidR="00F8165D" w:rsidRPr="00FE673B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8165D" w:rsidRPr="00AE2C7B" w14:paraId="21253217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689CD5EC" w14:textId="562C76EC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417" w:type="dxa"/>
          </w:tcPr>
          <w:p w14:paraId="63C7B173" w14:textId="6F2764C3" w:rsidR="00F8165D" w:rsidRPr="002D231D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 xml:space="preserve">Разложение многочлена на множители способом группировки </w:t>
            </w:r>
            <w:r w:rsidR="00F8165D" w:rsidRPr="004B24F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7EEF6622" w14:textId="77777777" w:rsidR="00F8165D" w:rsidRPr="00C4476E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412E32FE" w14:textId="04C39239" w:rsidR="00F8165D" w:rsidRPr="00B239B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CE264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246711DE" w14:textId="77777777" w:rsidR="00F8165D" w:rsidRPr="00FE673B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8165D" w:rsidRPr="00C90803" w14:paraId="7208F4BA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2AFF57ED" w14:textId="2A5E93FF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F57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417" w:type="dxa"/>
          </w:tcPr>
          <w:p w14:paraId="54DA284E" w14:textId="664EAB37" w:rsidR="00F8165D" w:rsidRPr="002D231D" w:rsidRDefault="004C4B3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t>Контрольная работа №6 «Произведение многочленов»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504908A9" w14:textId="77777777" w:rsidR="00F8165D" w:rsidRPr="00C90803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1CDE0A72" w14:textId="6D1DF743" w:rsidR="00F8165D" w:rsidRPr="00B239B3" w:rsidRDefault="00CE264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F8165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0D438318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5D" w:rsidRPr="00C90803" w14:paraId="693B7C45" w14:textId="77777777" w:rsidTr="005321A6">
        <w:trPr>
          <w:gridAfter w:val="2"/>
          <w:wAfter w:w="248" w:type="dxa"/>
        </w:trPr>
        <w:tc>
          <w:tcPr>
            <w:tcW w:w="637" w:type="dxa"/>
          </w:tcPr>
          <w:p w14:paraId="5CA16892" w14:textId="5039B626" w:rsidR="00F8165D" w:rsidRPr="00BC786C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17" w:type="dxa"/>
          </w:tcPr>
          <w:p w14:paraId="3735A38C" w14:textId="53BFC64E" w:rsidR="00F8165D" w:rsidRPr="00A648DA" w:rsidRDefault="00A648D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b/>
                <w:bCs/>
              </w:rPr>
              <w:t xml:space="preserve">                                 </w:t>
            </w:r>
            <w:r w:rsidRPr="00A648DA">
              <w:rPr>
                <w:b/>
                <w:bCs/>
              </w:rPr>
              <w:t>Формулы сокращенного умножения (18 ч)</w:t>
            </w:r>
          </w:p>
        </w:tc>
        <w:tc>
          <w:tcPr>
            <w:tcW w:w="5276" w:type="dxa"/>
            <w:gridSpan w:val="3"/>
            <w:vMerge/>
            <w:tcBorders>
              <w:top w:val="nil"/>
            </w:tcBorders>
          </w:tcPr>
          <w:p w14:paraId="1FD00B07" w14:textId="77777777" w:rsidR="00F8165D" w:rsidRDefault="00F8165D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0B43C4DE" w14:textId="1C75C077" w:rsidR="00F8165D" w:rsidRPr="00B239B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41E42A67" w14:textId="77777777" w:rsidR="00F8165D" w:rsidRPr="00C90803" w:rsidRDefault="00F8165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395B815E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34E9DB56" w14:textId="17A1890B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258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417" w:type="dxa"/>
          </w:tcPr>
          <w:p w14:paraId="0A904BC9" w14:textId="47577A44" w:rsidR="003D40F6" w:rsidRPr="002D231D" w:rsidRDefault="00326B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Анализ контрольной работы. Возведение в квадрат суммы и разности двух выражений</w:t>
            </w:r>
          </w:p>
        </w:tc>
        <w:tc>
          <w:tcPr>
            <w:tcW w:w="5263" w:type="dxa"/>
            <w:gridSpan w:val="2"/>
            <w:vMerge w:val="restart"/>
          </w:tcPr>
          <w:p w14:paraId="369E3BC3" w14:textId="77777777" w:rsidR="003D40F6" w:rsidRDefault="00A374D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86C">
              <w:rPr>
                <w:rFonts w:ascii="Times New Roman" w:hAnsi="Times New Roman" w:cs="Times New Roman"/>
                <w:sz w:val="24"/>
                <w:szCs w:val="24"/>
              </w:rPr>
              <w:t xml:space="preserve">Доказывать справедливость формул сокращённого умножения, применять их в преобразованиях целых выражений в многочлены, а также для разложения многочленов на множители. Использовать различные преобразования целых выражений </w:t>
            </w:r>
            <w:r w:rsidRPr="00BC7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решении уравнений, доказательстве тождеств, в задачах на делимость, в вычислении значений некоторых выражений с помощью калькулятора</w:t>
            </w:r>
          </w:p>
          <w:p w14:paraId="24B7EB35" w14:textId="77777777" w:rsidR="00711376" w:rsidRPr="00BC786C" w:rsidRDefault="00711376" w:rsidP="007113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BC786C">
              <w:rPr>
                <w:rFonts w:ascii="Times New Roman" w:hAnsi="Times New Roman" w:cs="Times New Roman"/>
                <w:sz w:val="24"/>
                <w:szCs w:val="24"/>
              </w:rPr>
              <w:t>пределять, является ли пара чисел решением данного уравнения с двумя переменными. Находить путём перебора целые решения линейного уравнения с двумя переменными. Строить график уравнения ах + by = с, где а ≠ 0 или b ≠ 0. Решать графическим способом системы линейных уравнений с двумя переменными. Применять способ подстановки и способ сложения при решении систем линейных уравнений с двумя переменными. Решать текстовые задачи, используя в качестве алгебраической модели систему уравнений. Интерпретировать результат, полученный при решении систе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</w:t>
            </w:r>
          </w:p>
          <w:p w14:paraId="5CB813D1" w14:textId="4CB42939" w:rsidR="00711376" w:rsidRPr="00C90803" w:rsidRDefault="0071137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1CDD22CD" w14:textId="073B1B8E" w:rsidR="003D40F6" w:rsidRPr="00B239B3" w:rsidRDefault="00A45B8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2B0F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6A8CDF32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3CB7EA5F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067EC4D3" w14:textId="62E445FB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258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417" w:type="dxa"/>
          </w:tcPr>
          <w:p w14:paraId="485185AE" w14:textId="00FD786E" w:rsidR="003D40F6" w:rsidRPr="002D231D" w:rsidRDefault="00326B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Возведение в квадрат суммы и разности двух выражений</w:t>
            </w:r>
          </w:p>
        </w:tc>
        <w:tc>
          <w:tcPr>
            <w:tcW w:w="5263" w:type="dxa"/>
            <w:gridSpan w:val="2"/>
            <w:vMerge/>
          </w:tcPr>
          <w:p w14:paraId="7A82326F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FD5BE70" w14:textId="501DEBC6" w:rsidR="003D40F6" w:rsidRPr="00B239B3" w:rsidRDefault="000D45D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2B0F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75F7C11A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505E1D66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76A715F3" w14:textId="2282B0FB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258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417" w:type="dxa"/>
          </w:tcPr>
          <w:p w14:paraId="03020A82" w14:textId="68D83197" w:rsidR="003D40F6" w:rsidRPr="002D231D" w:rsidRDefault="00326B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Возведение в квадрат суммы и разности двух выражений</w:t>
            </w:r>
          </w:p>
        </w:tc>
        <w:tc>
          <w:tcPr>
            <w:tcW w:w="5263" w:type="dxa"/>
            <w:gridSpan w:val="2"/>
            <w:vMerge/>
          </w:tcPr>
          <w:p w14:paraId="0059E131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1320BE9E" w14:textId="5D0CE1FE" w:rsidR="003D40F6" w:rsidRPr="00B239B3" w:rsidRDefault="000D45D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2B0F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6A3D6525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173903F4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459AAD8B" w14:textId="5C7F9B09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C258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417" w:type="dxa"/>
          </w:tcPr>
          <w:p w14:paraId="5A007F04" w14:textId="7C6E9BB1" w:rsidR="003D40F6" w:rsidRPr="002D231D" w:rsidRDefault="00326B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Разложение на множители с помощью формул квадрата суммы и квадрата разности</w:t>
            </w:r>
          </w:p>
        </w:tc>
        <w:tc>
          <w:tcPr>
            <w:tcW w:w="5263" w:type="dxa"/>
            <w:gridSpan w:val="2"/>
            <w:vMerge/>
          </w:tcPr>
          <w:p w14:paraId="6015AE44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ACB6389" w14:textId="7B2CB936" w:rsidR="003D40F6" w:rsidRPr="000D45DC" w:rsidRDefault="002B0F2D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0D45DC" w:rsidRP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27B649C6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053320B4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01596503" w14:textId="05DB58CE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  <w:r w:rsidR="00C258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417" w:type="dxa"/>
          </w:tcPr>
          <w:p w14:paraId="5D84CE7F" w14:textId="6BD728CE" w:rsidR="003D40F6" w:rsidRPr="002D231D" w:rsidRDefault="00326B5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Разложение на множители с помощью формул квадрата суммы и квадрата разности</w:t>
            </w:r>
          </w:p>
        </w:tc>
        <w:tc>
          <w:tcPr>
            <w:tcW w:w="5263" w:type="dxa"/>
            <w:gridSpan w:val="2"/>
            <w:vMerge/>
          </w:tcPr>
          <w:p w14:paraId="4AF2D6FF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12ED96A" w14:textId="56C67108" w:rsidR="003D40F6" w:rsidRPr="00B239B3" w:rsidRDefault="00A45B8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276" w:type="dxa"/>
            <w:gridSpan w:val="2"/>
          </w:tcPr>
          <w:p w14:paraId="5D579D1C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7E169DA1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157A5197" w14:textId="21A0DE0F" w:rsidR="003D40F6" w:rsidRPr="00BC786C" w:rsidRDefault="00214B6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  <w:r w:rsidR="00C258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417" w:type="dxa"/>
          </w:tcPr>
          <w:p w14:paraId="1098CA2D" w14:textId="4D321C24" w:rsidR="003D40F6" w:rsidRPr="002D231D" w:rsidRDefault="00CE264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разности двух выражений на их сумму</w:t>
            </w:r>
          </w:p>
        </w:tc>
        <w:tc>
          <w:tcPr>
            <w:tcW w:w="5263" w:type="dxa"/>
            <w:gridSpan w:val="2"/>
            <w:vMerge/>
          </w:tcPr>
          <w:p w14:paraId="5090DC4A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05FE8B5" w14:textId="1C0E9035" w:rsidR="003D40F6" w:rsidRPr="000D45DC" w:rsidRDefault="000D45D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0D45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27.02</w:t>
            </w:r>
          </w:p>
        </w:tc>
        <w:tc>
          <w:tcPr>
            <w:tcW w:w="1276" w:type="dxa"/>
            <w:gridSpan w:val="2"/>
          </w:tcPr>
          <w:p w14:paraId="5A6F622F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49F14C6D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44AA33A8" w14:textId="274BD5B5" w:rsidR="003D40F6" w:rsidRPr="00BC786C" w:rsidRDefault="00C2586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6417" w:type="dxa"/>
          </w:tcPr>
          <w:p w14:paraId="508C8BC6" w14:textId="2306845A" w:rsidR="003D40F6" w:rsidRPr="002D231D" w:rsidRDefault="000D45D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Умножение разности двух выражений на их сумму</w:t>
            </w:r>
          </w:p>
        </w:tc>
        <w:tc>
          <w:tcPr>
            <w:tcW w:w="5263" w:type="dxa"/>
            <w:gridSpan w:val="2"/>
            <w:vMerge/>
          </w:tcPr>
          <w:p w14:paraId="3ADAF94E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D9AFF06" w14:textId="1AC90D4D" w:rsidR="003D40F6" w:rsidRPr="00B239B3" w:rsidRDefault="00D34EC3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1.03</w:t>
            </w:r>
          </w:p>
        </w:tc>
        <w:tc>
          <w:tcPr>
            <w:tcW w:w="1276" w:type="dxa"/>
            <w:gridSpan w:val="2"/>
          </w:tcPr>
          <w:p w14:paraId="3E367347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2CBE6C22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490DBF13" w14:textId="249082C3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C258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6417" w:type="dxa"/>
          </w:tcPr>
          <w:p w14:paraId="2F680EB3" w14:textId="1BCE2C2F" w:rsidR="003D40F6" w:rsidRPr="002D231D" w:rsidRDefault="000D45D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Разложение разности квадратов на множители</w:t>
            </w:r>
          </w:p>
        </w:tc>
        <w:tc>
          <w:tcPr>
            <w:tcW w:w="5263" w:type="dxa"/>
            <w:gridSpan w:val="2"/>
            <w:vMerge/>
          </w:tcPr>
          <w:p w14:paraId="4608B7DA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57820354" w14:textId="5DC300E9" w:rsidR="003D40F6" w:rsidRPr="00B239B3" w:rsidRDefault="00D34EC3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276" w:type="dxa"/>
            <w:gridSpan w:val="2"/>
          </w:tcPr>
          <w:p w14:paraId="31C6A541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70ECE130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20470CB3" w14:textId="3443869B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417" w:type="dxa"/>
          </w:tcPr>
          <w:p w14:paraId="60BEF948" w14:textId="453650F2" w:rsidR="003D40F6" w:rsidRPr="002D231D" w:rsidRDefault="000D45DC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Разложение разности квадратов на множители</w:t>
            </w:r>
          </w:p>
        </w:tc>
        <w:tc>
          <w:tcPr>
            <w:tcW w:w="5263" w:type="dxa"/>
            <w:gridSpan w:val="2"/>
            <w:vMerge/>
          </w:tcPr>
          <w:p w14:paraId="196E1939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2FCA5FEC" w14:textId="02C8E4CC" w:rsidR="003D40F6" w:rsidRPr="00B239B3" w:rsidRDefault="00D34EC3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7B51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276" w:type="dxa"/>
            <w:gridSpan w:val="2"/>
          </w:tcPr>
          <w:p w14:paraId="01CEADC4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76037443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4A87D5FE" w14:textId="2C9CBA0F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417" w:type="dxa"/>
          </w:tcPr>
          <w:p w14:paraId="58293CE0" w14:textId="084979FC" w:rsidR="003D40F6" w:rsidRPr="002D231D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Разложение на множители суммы и разности кубов</w:t>
            </w:r>
          </w:p>
        </w:tc>
        <w:tc>
          <w:tcPr>
            <w:tcW w:w="5263" w:type="dxa"/>
            <w:gridSpan w:val="2"/>
            <w:vMerge/>
          </w:tcPr>
          <w:p w14:paraId="411141C7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E15586B" w14:textId="2CD8994B" w:rsidR="003D40F6" w:rsidRPr="00B239B3" w:rsidRDefault="007B511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8.03</w:t>
            </w:r>
          </w:p>
        </w:tc>
        <w:tc>
          <w:tcPr>
            <w:tcW w:w="1276" w:type="dxa"/>
            <w:gridSpan w:val="2"/>
          </w:tcPr>
          <w:p w14:paraId="23EDD4A5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966006" w14:paraId="7747E1C4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7D9022A0" w14:textId="2E1A7988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417" w:type="dxa"/>
          </w:tcPr>
          <w:p w14:paraId="1D8D50BC" w14:textId="10FCEAF2" w:rsidR="003D40F6" w:rsidRPr="002D231D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Разложение на множители суммы и разности кубов</w:t>
            </w:r>
          </w:p>
        </w:tc>
        <w:tc>
          <w:tcPr>
            <w:tcW w:w="5263" w:type="dxa"/>
            <w:gridSpan w:val="2"/>
            <w:vMerge/>
          </w:tcPr>
          <w:p w14:paraId="515EF278" w14:textId="77777777" w:rsidR="003D40F6" w:rsidRPr="00C4476E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4288CBF2" w14:textId="44642CEA" w:rsidR="003D40F6" w:rsidRPr="00B239B3" w:rsidRDefault="0056686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7B51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0.03</w:t>
            </w:r>
          </w:p>
        </w:tc>
        <w:tc>
          <w:tcPr>
            <w:tcW w:w="1276" w:type="dxa"/>
            <w:gridSpan w:val="2"/>
          </w:tcPr>
          <w:p w14:paraId="1504E167" w14:textId="77777777" w:rsidR="003D40F6" w:rsidRPr="00FE673B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40F6" w:rsidRPr="00C90803" w14:paraId="116290D8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1BAD02A2" w14:textId="6992D7DC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417" w:type="dxa"/>
          </w:tcPr>
          <w:p w14:paraId="574AC004" w14:textId="4A1F5E9E" w:rsidR="003D40F6" w:rsidRPr="009770AC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Преобразование целого выражения в многочлен.</w:t>
            </w:r>
          </w:p>
        </w:tc>
        <w:tc>
          <w:tcPr>
            <w:tcW w:w="5263" w:type="dxa"/>
            <w:gridSpan w:val="2"/>
            <w:vMerge/>
          </w:tcPr>
          <w:p w14:paraId="69B53803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832ADC5" w14:textId="3C391C1F" w:rsidR="003D40F6" w:rsidRPr="00B239B3" w:rsidRDefault="0056686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7B51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1276" w:type="dxa"/>
            <w:gridSpan w:val="2"/>
          </w:tcPr>
          <w:p w14:paraId="7B4140DE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5D037D27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0D5B5C41" w14:textId="001C8C85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0D45D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417" w:type="dxa"/>
          </w:tcPr>
          <w:p w14:paraId="04EEDC6B" w14:textId="5D5BDC65" w:rsidR="003D40F6" w:rsidRPr="00E07BD0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Преобразование целого выражения в многочлен.</w:t>
            </w:r>
          </w:p>
        </w:tc>
        <w:tc>
          <w:tcPr>
            <w:tcW w:w="5263" w:type="dxa"/>
            <w:gridSpan w:val="2"/>
            <w:vMerge/>
          </w:tcPr>
          <w:p w14:paraId="5A8AAE31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154965EB" w14:textId="60754E5B" w:rsidR="003D40F6" w:rsidRPr="00B239B3" w:rsidRDefault="007B511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15.03</w:t>
            </w:r>
          </w:p>
        </w:tc>
        <w:tc>
          <w:tcPr>
            <w:tcW w:w="1276" w:type="dxa"/>
            <w:gridSpan w:val="2"/>
          </w:tcPr>
          <w:p w14:paraId="3BD7B33A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7452AD36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69E52D23" w14:textId="02CB3C03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8847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417" w:type="dxa"/>
          </w:tcPr>
          <w:p w14:paraId="18018E1B" w14:textId="69522AFD" w:rsidR="003D40F6" w:rsidRPr="00E07BD0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Преобразование целого выражения в многочлен.</w:t>
            </w:r>
          </w:p>
        </w:tc>
        <w:tc>
          <w:tcPr>
            <w:tcW w:w="5263" w:type="dxa"/>
            <w:gridSpan w:val="2"/>
            <w:vMerge/>
          </w:tcPr>
          <w:p w14:paraId="0EB554FD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5D8A23B5" w14:textId="6E0B6F03" w:rsidR="003D40F6" w:rsidRPr="00B239B3" w:rsidRDefault="007B511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1276" w:type="dxa"/>
            <w:gridSpan w:val="2"/>
          </w:tcPr>
          <w:p w14:paraId="1788C0A1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6063D6A8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22CBF0D2" w14:textId="608017F9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8847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417" w:type="dxa"/>
          </w:tcPr>
          <w:p w14:paraId="04E27A0A" w14:textId="04E6F089" w:rsidR="003D40F6" w:rsidRPr="00E07BD0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Применение различных способов для разложения на множители</w:t>
            </w:r>
          </w:p>
        </w:tc>
        <w:tc>
          <w:tcPr>
            <w:tcW w:w="5263" w:type="dxa"/>
            <w:gridSpan w:val="2"/>
            <w:vMerge/>
          </w:tcPr>
          <w:p w14:paraId="7F708BA0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1BA96998" w14:textId="1675C2F2" w:rsidR="003D40F6" w:rsidRPr="00B239B3" w:rsidRDefault="0056686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7B511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0.03</w:t>
            </w:r>
          </w:p>
        </w:tc>
        <w:tc>
          <w:tcPr>
            <w:tcW w:w="1276" w:type="dxa"/>
            <w:gridSpan w:val="2"/>
          </w:tcPr>
          <w:p w14:paraId="4D44B86C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01A6BE0B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712ED98C" w14:textId="17AA3BF8" w:rsidR="003D40F6" w:rsidRPr="00BC786C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6417" w:type="dxa"/>
          </w:tcPr>
          <w:p w14:paraId="2D5CCCFE" w14:textId="0A981A8A" w:rsidR="003D40F6" w:rsidRPr="00E07BD0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Применение различных способов для разложения на множители</w:t>
            </w:r>
          </w:p>
        </w:tc>
        <w:tc>
          <w:tcPr>
            <w:tcW w:w="5263" w:type="dxa"/>
            <w:gridSpan w:val="2"/>
            <w:vMerge/>
          </w:tcPr>
          <w:p w14:paraId="5C30ECEF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5BFE83A9" w14:textId="11E2B3A2" w:rsidR="003D40F6" w:rsidRPr="00B239B3" w:rsidRDefault="007B511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22.03</w:t>
            </w:r>
          </w:p>
        </w:tc>
        <w:tc>
          <w:tcPr>
            <w:tcW w:w="1276" w:type="dxa"/>
            <w:gridSpan w:val="2"/>
          </w:tcPr>
          <w:p w14:paraId="4E0DC761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071A6854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74D54B63" w14:textId="65901FDF" w:rsidR="003D40F6" w:rsidRPr="00BC786C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6417" w:type="dxa"/>
          </w:tcPr>
          <w:p w14:paraId="35BA194A" w14:textId="35A565E2" w:rsidR="003D40F6" w:rsidRPr="00E07BD0" w:rsidRDefault="00884739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Применение различных способов для разложения на множители</w:t>
            </w:r>
          </w:p>
        </w:tc>
        <w:tc>
          <w:tcPr>
            <w:tcW w:w="5263" w:type="dxa"/>
            <w:gridSpan w:val="2"/>
            <w:vMerge/>
          </w:tcPr>
          <w:p w14:paraId="3F6908B8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B8056B5" w14:textId="6A036E1C" w:rsidR="003D40F6" w:rsidRPr="00B239B3" w:rsidRDefault="007B511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24.03</w:t>
            </w:r>
          </w:p>
        </w:tc>
        <w:tc>
          <w:tcPr>
            <w:tcW w:w="1276" w:type="dxa"/>
            <w:gridSpan w:val="2"/>
          </w:tcPr>
          <w:p w14:paraId="458B2BC1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54D6EB06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1B21107F" w14:textId="1F5913AB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8847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6417" w:type="dxa"/>
          </w:tcPr>
          <w:p w14:paraId="5E829188" w14:textId="24A4EB49" w:rsidR="003D40F6" w:rsidRPr="004661AF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661AF">
              <w:rPr>
                <w:b/>
                <w:bCs/>
              </w:rPr>
              <w:t>Контрольная работа №7 «Формулы сокращенного умножения»</w:t>
            </w:r>
          </w:p>
        </w:tc>
        <w:tc>
          <w:tcPr>
            <w:tcW w:w="5263" w:type="dxa"/>
            <w:gridSpan w:val="2"/>
            <w:vMerge/>
          </w:tcPr>
          <w:p w14:paraId="5215ED7D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2E44C182" w14:textId="79C8D599" w:rsidR="003D40F6" w:rsidRPr="00B239B3" w:rsidRDefault="007B511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  <w:r w:rsidR="00B5219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</w:t>
            </w:r>
          </w:p>
        </w:tc>
        <w:tc>
          <w:tcPr>
            <w:tcW w:w="1276" w:type="dxa"/>
            <w:gridSpan w:val="2"/>
          </w:tcPr>
          <w:p w14:paraId="1EC05DB0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1AF" w:rsidRPr="00C90803" w14:paraId="3C6566A2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6FCC909B" w14:textId="77777777" w:rsidR="004661AF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17" w:type="dxa"/>
          </w:tcPr>
          <w:p w14:paraId="15D47310" w14:textId="7B3CEC97" w:rsidR="004661AF" w:rsidRPr="004661AF" w:rsidRDefault="004661AF" w:rsidP="00F8165D">
            <w:pPr>
              <w:spacing w:after="0" w:line="240" w:lineRule="auto"/>
              <w:jc w:val="both"/>
              <w:rPr>
                <w:b/>
                <w:bCs/>
              </w:rPr>
            </w:pPr>
            <w:r w:rsidRPr="004661AF">
              <w:rPr>
                <w:b/>
                <w:bCs/>
              </w:rPr>
              <w:t xml:space="preserve">                          СИСТЕМЫ ЛИНЕЙНЫХ УРАВНЕНИЙ (1</w:t>
            </w:r>
            <w:r w:rsidR="00FE44B8">
              <w:rPr>
                <w:b/>
                <w:bCs/>
              </w:rPr>
              <w:t>6</w:t>
            </w:r>
            <w:r w:rsidRPr="004661AF">
              <w:rPr>
                <w:b/>
                <w:bCs/>
              </w:rPr>
              <w:t>ч)</w:t>
            </w:r>
          </w:p>
        </w:tc>
        <w:tc>
          <w:tcPr>
            <w:tcW w:w="5263" w:type="dxa"/>
            <w:gridSpan w:val="2"/>
            <w:vMerge/>
          </w:tcPr>
          <w:p w14:paraId="124EDDE5" w14:textId="77777777" w:rsidR="004661AF" w:rsidRPr="00C90803" w:rsidRDefault="004661AF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6A34CB1" w14:textId="5F1BB28E" w:rsidR="004661AF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71C20C79" w14:textId="77777777" w:rsidR="004661AF" w:rsidRPr="00C90803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43C51838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540326F6" w14:textId="1AC856B4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8847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417" w:type="dxa"/>
          </w:tcPr>
          <w:p w14:paraId="17FA86C8" w14:textId="24CC85A1" w:rsidR="003D40F6" w:rsidRPr="00E07BD0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Линейное уравнение с двумя переменными</w:t>
            </w:r>
          </w:p>
        </w:tc>
        <w:tc>
          <w:tcPr>
            <w:tcW w:w="5263" w:type="dxa"/>
            <w:gridSpan w:val="2"/>
            <w:vMerge/>
          </w:tcPr>
          <w:p w14:paraId="01117137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1530F432" w14:textId="0449CD3D" w:rsidR="003D40F6" w:rsidRPr="00B239B3" w:rsidRDefault="00826AB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gridSpan w:val="2"/>
          </w:tcPr>
          <w:p w14:paraId="1214D1E6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00C52D1A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7B3EEC40" w14:textId="755093A9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8847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417" w:type="dxa"/>
          </w:tcPr>
          <w:p w14:paraId="37FA5BEC" w14:textId="58262317" w:rsidR="003D40F6" w:rsidRPr="00E07BD0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График линейного уравнения с двумя переменными</w:t>
            </w:r>
          </w:p>
        </w:tc>
        <w:tc>
          <w:tcPr>
            <w:tcW w:w="5263" w:type="dxa"/>
            <w:gridSpan w:val="2"/>
            <w:vMerge/>
          </w:tcPr>
          <w:p w14:paraId="1AA52C34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D9D7499" w14:textId="31A410F3" w:rsidR="00826ABA" w:rsidRPr="00B239B3" w:rsidRDefault="00826AB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gridSpan w:val="2"/>
          </w:tcPr>
          <w:p w14:paraId="2C8EE3C8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7053023B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275FEFD3" w14:textId="6EDE894F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88473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417" w:type="dxa"/>
          </w:tcPr>
          <w:p w14:paraId="26804008" w14:textId="5211FF4F" w:rsidR="003D40F6" w:rsidRPr="00E07BD0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График линейного уравнения с двумя переменными</w:t>
            </w:r>
          </w:p>
        </w:tc>
        <w:tc>
          <w:tcPr>
            <w:tcW w:w="5263" w:type="dxa"/>
            <w:gridSpan w:val="2"/>
            <w:vMerge/>
          </w:tcPr>
          <w:p w14:paraId="212531BC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2AF1CBAF" w14:textId="6C54961C" w:rsidR="003D40F6" w:rsidRPr="00B239B3" w:rsidRDefault="0056686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26A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gridSpan w:val="2"/>
          </w:tcPr>
          <w:p w14:paraId="191FB442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3049E77A" w14:textId="77777777" w:rsidTr="005321A6">
        <w:trPr>
          <w:gridAfter w:val="3"/>
          <w:wAfter w:w="261" w:type="dxa"/>
          <w:trHeight w:val="271"/>
        </w:trPr>
        <w:tc>
          <w:tcPr>
            <w:tcW w:w="637" w:type="dxa"/>
          </w:tcPr>
          <w:p w14:paraId="3B89871C" w14:textId="7EF439DE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4661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417" w:type="dxa"/>
          </w:tcPr>
          <w:p w14:paraId="26110E2C" w14:textId="32085359" w:rsidR="003D40F6" w:rsidRPr="00E07BD0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Системы линейных уравнений с двумя переменными</w:t>
            </w:r>
          </w:p>
        </w:tc>
        <w:tc>
          <w:tcPr>
            <w:tcW w:w="5263" w:type="dxa"/>
            <w:gridSpan w:val="2"/>
            <w:vMerge/>
          </w:tcPr>
          <w:p w14:paraId="77596F05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D050622" w14:textId="65AF6A12" w:rsidR="003D40F6" w:rsidRPr="00B239B3" w:rsidRDefault="0056686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26A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gridSpan w:val="2"/>
          </w:tcPr>
          <w:p w14:paraId="04C90ED0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3AAA3A44" w14:textId="77777777" w:rsidTr="005321A6">
        <w:trPr>
          <w:gridAfter w:val="3"/>
          <w:wAfter w:w="261" w:type="dxa"/>
        </w:trPr>
        <w:tc>
          <w:tcPr>
            <w:tcW w:w="637" w:type="dxa"/>
          </w:tcPr>
          <w:p w14:paraId="1E4209B7" w14:textId="5C06B0A6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4661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417" w:type="dxa"/>
          </w:tcPr>
          <w:p w14:paraId="667B7583" w14:textId="66A332A9" w:rsidR="003D40F6" w:rsidRPr="00E07BD0" w:rsidRDefault="00A648D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Решение систем линейных уравнений с двумя переменными</w:t>
            </w:r>
          </w:p>
        </w:tc>
        <w:tc>
          <w:tcPr>
            <w:tcW w:w="5263" w:type="dxa"/>
            <w:gridSpan w:val="2"/>
            <w:vMerge/>
          </w:tcPr>
          <w:p w14:paraId="29582019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4D41C13" w14:textId="2ECCF6A9" w:rsidR="003D40F6" w:rsidRPr="00B239B3" w:rsidRDefault="0056686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26A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276" w:type="dxa"/>
            <w:gridSpan w:val="2"/>
          </w:tcPr>
          <w:p w14:paraId="4845D932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059DCC59" w14:textId="77777777" w:rsidTr="005321A6">
        <w:tc>
          <w:tcPr>
            <w:tcW w:w="637" w:type="dxa"/>
          </w:tcPr>
          <w:p w14:paraId="5A3F5882" w14:textId="1322D8A6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4661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417" w:type="dxa"/>
          </w:tcPr>
          <w:p w14:paraId="4B335BD3" w14:textId="16CE7AF1" w:rsidR="003D40F6" w:rsidRPr="0026071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90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8DA">
              <w:t xml:space="preserve"> Способ подстановки.</w:t>
            </w:r>
          </w:p>
        </w:tc>
        <w:tc>
          <w:tcPr>
            <w:tcW w:w="5244" w:type="dxa"/>
            <w:vMerge w:val="restart"/>
          </w:tcPr>
          <w:p w14:paraId="0C569D60" w14:textId="61317DF0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1E018AE" w14:textId="3878E4A8" w:rsidR="003D40F6" w:rsidRPr="00B239B3" w:rsidRDefault="007B511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826A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6" w:type="dxa"/>
            <w:gridSpan w:val="6"/>
          </w:tcPr>
          <w:p w14:paraId="3D1FBCE1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966006" w14:paraId="52121BF4" w14:textId="77777777" w:rsidTr="005321A6">
        <w:tc>
          <w:tcPr>
            <w:tcW w:w="637" w:type="dxa"/>
          </w:tcPr>
          <w:p w14:paraId="11B52630" w14:textId="77032075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4661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417" w:type="dxa"/>
          </w:tcPr>
          <w:p w14:paraId="6D86A739" w14:textId="6EA39BD5" w:rsidR="003D40F6" w:rsidRPr="0026071C" w:rsidRDefault="00A648D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Способ подстановки.</w:t>
            </w:r>
          </w:p>
        </w:tc>
        <w:tc>
          <w:tcPr>
            <w:tcW w:w="5244" w:type="dxa"/>
            <w:vMerge/>
          </w:tcPr>
          <w:p w14:paraId="61CA20DA" w14:textId="77777777" w:rsidR="003D40F6" w:rsidRPr="00C4476E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225B41CF" w14:textId="501E8ED0" w:rsidR="003D40F6" w:rsidRPr="00B239B3" w:rsidRDefault="00826AB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6" w:type="dxa"/>
            <w:gridSpan w:val="6"/>
          </w:tcPr>
          <w:p w14:paraId="21F86A48" w14:textId="77777777" w:rsidR="003D40F6" w:rsidRPr="00FE673B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40F6" w:rsidRPr="00407A6A" w14:paraId="73165973" w14:textId="77777777" w:rsidTr="005321A6">
        <w:tc>
          <w:tcPr>
            <w:tcW w:w="637" w:type="dxa"/>
          </w:tcPr>
          <w:p w14:paraId="1BC74AA4" w14:textId="0404BD7E" w:rsidR="003D40F6" w:rsidRPr="00BC786C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6417" w:type="dxa"/>
          </w:tcPr>
          <w:p w14:paraId="478737BD" w14:textId="311A4608" w:rsidR="003D40F6" w:rsidRPr="0026071C" w:rsidRDefault="00A648D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Способ подстановки.</w:t>
            </w:r>
          </w:p>
        </w:tc>
        <w:tc>
          <w:tcPr>
            <w:tcW w:w="5244" w:type="dxa"/>
            <w:vMerge/>
          </w:tcPr>
          <w:p w14:paraId="29723669" w14:textId="77777777" w:rsidR="003D40F6" w:rsidRPr="00C4476E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1D9E3170" w14:textId="6C3869C0" w:rsidR="003D40F6" w:rsidRPr="00B239B3" w:rsidRDefault="0056686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826A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6" w:type="dxa"/>
            <w:gridSpan w:val="6"/>
          </w:tcPr>
          <w:p w14:paraId="58DB609D" w14:textId="77777777" w:rsidR="003D40F6" w:rsidRPr="00FE673B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40F6" w:rsidRPr="00407A6A" w14:paraId="71ED3F85" w14:textId="77777777" w:rsidTr="005321A6">
        <w:tc>
          <w:tcPr>
            <w:tcW w:w="637" w:type="dxa"/>
          </w:tcPr>
          <w:p w14:paraId="3B7278A1" w14:textId="6185FBB7" w:rsidR="003D40F6" w:rsidRPr="00BC786C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6417" w:type="dxa"/>
          </w:tcPr>
          <w:p w14:paraId="318A890A" w14:textId="610AA772" w:rsidR="003D40F6" w:rsidRPr="0026071C" w:rsidRDefault="00A374D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Способ сложения</w:t>
            </w:r>
          </w:p>
        </w:tc>
        <w:tc>
          <w:tcPr>
            <w:tcW w:w="5244" w:type="dxa"/>
            <w:vMerge/>
          </w:tcPr>
          <w:p w14:paraId="2AB8023A" w14:textId="77777777" w:rsidR="003D40F6" w:rsidRPr="00C4476E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703A2A62" w14:textId="1FD616B3" w:rsidR="003D40F6" w:rsidRPr="00B239B3" w:rsidRDefault="0056686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826A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6" w:type="dxa"/>
            <w:gridSpan w:val="6"/>
          </w:tcPr>
          <w:p w14:paraId="0278DE1A" w14:textId="77777777" w:rsidR="003D40F6" w:rsidRPr="00FE673B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40F6" w:rsidRPr="00C90803" w14:paraId="21E5EC20" w14:textId="77777777" w:rsidTr="005321A6">
        <w:tc>
          <w:tcPr>
            <w:tcW w:w="637" w:type="dxa"/>
          </w:tcPr>
          <w:p w14:paraId="35AAB460" w14:textId="5A89BA71" w:rsidR="003D40F6" w:rsidRPr="00BC786C" w:rsidRDefault="004661A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6417" w:type="dxa"/>
          </w:tcPr>
          <w:p w14:paraId="70D6965F" w14:textId="3EC3BE14" w:rsidR="003D40F6" w:rsidRPr="0026071C" w:rsidRDefault="00A374D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Способ сложения</w:t>
            </w:r>
          </w:p>
        </w:tc>
        <w:tc>
          <w:tcPr>
            <w:tcW w:w="5244" w:type="dxa"/>
            <w:vMerge/>
          </w:tcPr>
          <w:p w14:paraId="7353AFFF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6C93C2A5" w14:textId="5092198E" w:rsidR="003D40F6" w:rsidRPr="00B239B3" w:rsidRDefault="007B5115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826A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6" w:type="dxa"/>
            <w:gridSpan w:val="6"/>
          </w:tcPr>
          <w:p w14:paraId="7B9F1B44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780409EB" w14:textId="77777777" w:rsidTr="005321A6">
        <w:tc>
          <w:tcPr>
            <w:tcW w:w="637" w:type="dxa"/>
          </w:tcPr>
          <w:p w14:paraId="0CA05B2C" w14:textId="08A5C870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A374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417" w:type="dxa"/>
          </w:tcPr>
          <w:p w14:paraId="7ED66EC3" w14:textId="73FFD6B6" w:rsidR="003D40F6" w:rsidRPr="0026071C" w:rsidRDefault="00A374D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Способ сложения</w:t>
            </w:r>
          </w:p>
        </w:tc>
        <w:tc>
          <w:tcPr>
            <w:tcW w:w="5244" w:type="dxa"/>
            <w:vMerge/>
          </w:tcPr>
          <w:p w14:paraId="03642F7F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57EC9F8" w14:textId="51035DB2" w:rsidR="003D40F6" w:rsidRPr="00B239B3" w:rsidRDefault="00826AB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56" w:type="dxa"/>
            <w:gridSpan w:val="6"/>
          </w:tcPr>
          <w:p w14:paraId="5C16F6B9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407A6A" w14:paraId="0F763470" w14:textId="77777777" w:rsidTr="005321A6">
        <w:tc>
          <w:tcPr>
            <w:tcW w:w="637" w:type="dxa"/>
          </w:tcPr>
          <w:p w14:paraId="4DFD8018" w14:textId="39CA0A89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A374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417" w:type="dxa"/>
          </w:tcPr>
          <w:p w14:paraId="1127FF26" w14:textId="2080B47C" w:rsidR="003D40F6" w:rsidRPr="0026071C" w:rsidRDefault="00A374D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Решение задач с помощью систем уравнений</w:t>
            </w:r>
          </w:p>
        </w:tc>
        <w:tc>
          <w:tcPr>
            <w:tcW w:w="5244" w:type="dxa"/>
            <w:vMerge/>
          </w:tcPr>
          <w:p w14:paraId="467413E5" w14:textId="77777777" w:rsidR="003D40F6" w:rsidRPr="00C4476E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6E2C0FC8" w14:textId="6672095F" w:rsidR="003D40F6" w:rsidRPr="00B239B3" w:rsidRDefault="00826AB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2B665276" w14:textId="77777777" w:rsidR="003D40F6" w:rsidRPr="00FE673B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40F6" w:rsidRPr="00407A6A" w14:paraId="48DDED85" w14:textId="77777777" w:rsidTr="005321A6">
        <w:tc>
          <w:tcPr>
            <w:tcW w:w="637" w:type="dxa"/>
          </w:tcPr>
          <w:p w14:paraId="44C66FAC" w14:textId="2CAC56DD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A374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417" w:type="dxa"/>
          </w:tcPr>
          <w:p w14:paraId="0BB7022A" w14:textId="78D7B132" w:rsidR="003D40F6" w:rsidRPr="0026071C" w:rsidRDefault="00A374D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Решение задач с помощью систем уравнений</w:t>
            </w:r>
          </w:p>
        </w:tc>
        <w:tc>
          <w:tcPr>
            <w:tcW w:w="5244" w:type="dxa"/>
            <w:vMerge/>
          </w:tcPr>
          <w:p w14:paraId="06DAAF39" w14:textId="77777777" w:rsidR="003D40F6" w:rsidRPr="00C4476E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0E80C665" w14:textId="54BEAB30" w:rsidR="003D40F6" w:rsidRPr="00B239B3" w:rsidRDefault="00826AB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7D47DC5E" w14:textId="77777777" w:rsidR="003D40F6" w:rsidRPr="00FE673B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40F6" w:rsidRPr="00C90803" w14:paraId="3C09FB01" w14:textId="77777777" w:rsidTr="005321A6">
        <w:tc>
          <w:tcPr>
            <w:tcW w:w="637" w:type="dxa"/>
          </w:tcPr>
          <w:p w14:paraId="04EDEC66" w14:textId="46C11707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A374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417" w:type="dxa"/>
          </w:tcPr>
          <w:p w14:paraId="3692B9CE" w14:textId="5120D3D1" w:rsidR="003D40F6" w:rsidRPr="0026071C" w:rsidRDefault="00A374D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Решение задач с помощью систем уравнений</w:t>
            </w:r>
          </w:p>
        </w:tc>
        <w:tc>
          <w:tcPr>
            <w:tcW w:w="5244" w:type="dxa"/>
            <w:vMerge/>
          </w:tcPr>
          <w:p w14:paraId="35EEE8E1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2968DFCC" w14:textId="4FBAE308" w:rsidR="003D40F6" w:rsidRPr="00B239B3" w:rsidRDefault="00826AB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375E69B4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6722FBB8" w14:textId="77777777" w:rsidTr="005321A6">
        <w:tc>
          <w:tcPr>
            <w:tcW w:w="637" w:type="dxa"/>
          </w:tcPr>
          <w:p w14:paraId="65EF1C52" w14:textId="466EA0EB" w:rsidR="003D40F6" w:rsidRPr="00A374D0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374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9</w:t>
            </w:r>
            <w:r w:rsidR="00A374D0" w:rsidRPr="00A374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5</w:t>
            </w:r>
          </w:p>
        </w:tc>
        <w:tc>
          <w:tcPr>
            <w:tcW w:w="6417" w:type="dxa"/>
          </w:tcPr>
          <w:p w14:paraId="211E5028" w14:textId="243C6CCE" w:rsidR="003D40F6" w:rsidRPr="00A374D0" w:rsidRDefault="00A374D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A374D0">
              <w:rPr>
                <w:b/>
                <w:bCs/>
              </w:rPr>
              <w:t>Контрольная работа № 8 «Системы линейных уравнений»</w:t>
            </w:r>
          </w:p>
        </w:tc>
        <w:tc>
          <w:tcPr>
            <w:tcW w:w="5244" w:type="dxa"/>
            <w:vMerge/>
          </w:tcPr>
          <w:p w14:paraId="22F5C442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4976D485" w14:textId="75760705" w:rsidR="003D40F6" w:rsidRPr="00B239B3" w:rsidRDefault="00826AB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6EC3C329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4B8" w:rsidRPr="00C90803" w14:paraId="541212FD" w14:textId="77777777" w:rsidTr="005321A6">
        <w:tc>
          <w:tcPr>
            <w:tcW w:w="637" w:type="dxa"/>
          </w:tcPr>
          <w:p w14:paraId="2BB57D30" w14:textId="4BD5DE21" w:rsidR="00FE44B8" w:rsidRPr="00A374D0" w:rsidRDefault="00FE44B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96</w:t>
            </w:r>
          </w:p>
        </w:tc>
        <w:tc>
          <w:tcPr>
            <w:tcW w:w="6417" w:type="dxa"/>
          </w:tcPr>
          <w:p w14:paraId="6C9071BA" w14:textId="146F6D2D" w:rsidR="00FE44B8" w:rsidRPr="00A374D0" w:rsidRDefault="00FE44B8" w:rsidP="00F8165D">
            <w:pPr>
              <w:spacing w:after="0" w:line="240" w:lineRule="auto"/>
              <w:jc w:val="both"/>
              <w:rPr>
                <w:b/>
                <w:bCs/>
              </w:rPr>
            </w:pPr>
            <w:r>
              <w:t xml:space="preserve">Анализ контрольной работы. Повторение «Системы линейных </w:t>
            </w:r>
            <w:r>
              <w:lastRenderedPageBreak/>
              <w:t>уравнений»</w:t>
            </w:r>
          </w:p>
        </w:tc>
        <w:tc>
          <w:tcPr>
            <w:tcW w:w="5244" w:type="dxa"/>
            <w:vMerge/>
          </w:tcPr>
          <w:p w14:paraId="7C67DDDC" w14:textId="77777777" w:rsidR="00FE44B8" w:rsidRPr="00C90803" w:rsidRDefault="00FE44B8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7B73357" w14:textId="10208808" w:rsidR="00FE44B8" w:rsidRDefault="00FE44B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0A39522C" w14:textId="77777777" w:rsidR="00FE44B8" w:rsidRPr="00C90803" w:rsidRDefault="00FE44B8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AE1" w:rsidRPr="00C90803" w14:paraId="59E50F01" w14:textId="77777777" w:rsidTr="005321A6">
        <w:tc>
          <w:tcPr>
            <w:tcW w:w="637" w:type="dxa"/>
          </w:tcPr>
          <w:p w14:paraId="42F52067" w14:textId="77777777" w:rsidR="005D4AE1" w:rsidRPr="00A374D0" w:rsidRDefault="005D4AE1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6417" w:type="dxa"/>
          </w:tcPr>
          <w:p w14:paraId="50E8F073" w14:textId="068B99F6" w:rsidR="005D4AE1" w:rsidRPr="005D4AE1" w:rsidRDefault="005D4AE1" w:rsidP="00F8165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</w:t>
            </w:r>
            <w:r w:rsidRPr="005D4AE1">
              <w:rPr>
                <w:b/>
                <w:bCs/>
              </w:rPr>
              <w:t>Элементы комбинаторики. Решение задач ( 4ч)</w:t>
            </w:r>
          </w:p>
        </w:tc>
        <w:tc>
          <w:tcPr>
            <w:tcW w:w="5244" w:type="dxa"/>
            <w:vMerge/>
          </w:tcPr>
          <w:p w14:paraId="135D4E3C" w14:textId="77777777" w:rsidR="005D4AE1" w:rsidRPr="00C90803" w:rsidRDefault="005D4AE1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D8F2132" w14:textId="7CB52BD3" w:rsidR="005D4AE1" w:rsidRDefault="005D4AE1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6" w:type="dxa"/>
            <w:gridSpan w:val="6"/>
          </w:tcPr>
          <w:p w14:paraId="76F96D5A" w14:textId="77777777" w:rsidR="005D4AE1" w:rsidRPr="00C90803" w:rsidRDefault="005D4AE1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3973BBBA" w14:textId="77777777" w:rsidTr="005321A6">
        <w:tc>
          <w:tcPr>
            <w:tcW w:w="637" w:type="dxa"/>
          </w:tcPr>
          <w:p w14:paraId="441FBD8D" w14:textId="7E7C128F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AE65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417" w:type="dxa"/>
          </w:tcPr>
          <w:p w14:paraId="10B79FCB" w14:textId="29E24D06" w:rsidR="003D40F6" w:rsidRPr="0026071C" w:rsidRDefault="005D4AE1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 xml:space="preserve"> Решение комбинаторных задач</w:t>
            </w:r>
          </w:p>
        </w:tc>
        <w:tc>
          <w:tcPr>
            <w:tcW w:w="5244" w:type="dxa"/>
            <w:vMerge/>
          </w:tcPr>
          <w:p w14:paraId="6F79F2DA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46699AB" w14:textId="591434E5" w:rsidR="003D40F6" w:rsidRPr="00B239B3" w:rsidRDefault="00522DB2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5F22145A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1B0795" w14:paraId="27C1F420" w14:textId="77777777" w:rsidTr="005321A6">
        <w:tc>
          <w:tcPr>
            <w:tcW w:w="637" w:type="dxa"/>
          </w:tcPr>
          <w:p w14:paraId="27F5B227" w14:textId="6A185C6D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AE65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417" w:type="dxa"/>
          </w:tcPr>
          <w:p w14:paraId="17C04502" w14:textId="748DC482" w:rsidR="003D40F6" w:rsidRPr="00DC7B32" w:rsidRDefault="005D4AE1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Решение комбинаторных задач</w:t>
            </w:r>
          </w:p>
        </w:tc>
        <w:tc>
          <w:tcPr>
            <w:tcW w:w="5244" w:type="dxa"/>
            <w:vMerge/>
          </w:tcPr>
          <w:p w14:paraId="4624121A" w14:textId="77777777" w:rsidR="003D40F6" w:rsidRPr="00C4476E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70D74802" w14:textId="23E48B4B" w:rsidR="003D40F6" w:rsidRPr="00B239B3" w:rsidRDefault="00F1428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0DF26965" w14:textId="77777777" w:rsidR="003D40F6" w:rsidRPr="00FE673B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40F6" w:rsidRPr="00C90803" w14:paraId="3D026939" w14:textId="77777777" w:rsidTr="005321A6">
        <w:tc>
          <w:tcPr>
            <w:tcW w:w="637" w:type="dxa"/>
          </w:tcPr>
          <w:p w14:paraId="56BF3E73" w14:textId="3AF6B8BC" w:rsidR="003D40F6" w:rsidRPr="00BC786C" w:rsidRDefault="00A374D0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AE65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417" w:type="dxa"/>
          </w:tcPr>
          <w:p w14:paraId="01CB9EEB" w14:textId="197A51E4" w:rsidR="003D40F6" w:rsidRPr="005321A6" w:rsidRDefault="005D4AE1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21A6">
              <w:rPr>
                <w:b/>
                <w:bCs/>
              </w:rPr>
              <w:t>Защита проекта: «Что я знаю и умею по математике»</w:t>
            </w:r>
          </w:p>
        </w:tc>
        <w:tc>
          <w:tcPr>
            <w:tcW w:w="5244" w:type="dxa"/>
            <w:vMerge/>
          </w:tcPr>
          <w:p w14:paraId="7B9C4860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591951F" w14:textId="230E69E4" w:rsidR="003D40F6" w:rsidRPr="00B239B3" w:rsidRDefault="00F1428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2D12959D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764CC44D" w14:textId="77777777" w:rsidTr="005321A6">
        <w:tc>
          <w:tcPr>
            <w:tcW w:w="637" w:type="dxa"/>
          </w:tcPr>
          <w:p w14:paraId="208B8A99" w14:textId="6C457042" w:rsidR="003D40F6" w:rsidRPr="00BC786C" w:rsidRDefault="00AE659F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6417" w:type="dxa"/>
          </w:tcPr>
          <w:p w14:paraId="2450CFB9" w14:textId="035F03E4" w:rsidR="003D40F6" w:rsidRPr="005321A6" w:rsidRDefault="005321A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5321A6">
              <w:rPr>
                <w:b/>
                <w:bCs/>
              </w:rPr>
              <w:t xml:space="preserve">           </w:t>
            </w:r>
            <w:r w:rsidR="005D4AE1" w:rsidRPr="005321A6">
              <w:rPr>
                <w:b/>
                <w:bCs/>
              </w:rPr>
              <w:t>Промежуточная аттестация</w:t>
            </w:r>
          </w:p>
        </w:tc>
        <w:tc>
          <w:tcPr>
            <w:tcW w:w="5244" w:type="dxa"/>
            <w:vMerge/>
          </w:tcPr>
          <w:p w14:paraId="4B3DB244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18ECAE2D" w14:textId="7588E3B9" w:rsidR="003D40F6" w:rsidRPr="00642FC3" w:rsidRDefault="00826ABA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4AE2B529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1A6" w:rsidRPr="00C90803" w14:paraId="5A5503DB" w14:textId="77777777" w:rsidTr="005321A6">
        <w:tc>
          <w:tcPr>
            <w:tcW w:w="637" w:type="dxa"/>
          </w:tcPr>
          <w:p w14:paraId="4A1AD67D" w14:textId="77777777" w:rsidR="005321A6" w:rsidRDefault="005321A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417" w:type="dxa"/>
          </w:tcPr>
          <w:p w14:paraId="02A34A09" w14:textId="10276343" w:rsidR="005321A6" w:rsidRPr="005321A6" w:rsidRDefault="005321A6" w:rsidP="00F8165D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</w:t>
            </w:r>
            <w:r w:rsidRPr="005321A6">
              <w:rPr>
                <w:b/>
                <w:bCs/>
              </w:rPr>
              <w:t>Повторение (6 ч)</w:t>
            </w:r>
            <w:r w:rsidR="00AE659F">
              <w:rPr>
                <w:b/>
                <w:bCs/>
              </w:rPr>
              <w:t xml:space="preserve">-1ч( </w:t>
            </w:r>
            <w:r w:rsidR="00522DB2">
              <w:rPr>
                <w:b/>
                <w:bCs/>
              </w:rPr>
              <w:t>23.12 )</w:t>
            </w:r>
          </w:p>
        </w:tc>
        <w:tc>
          <w:tcPr>
            <w:tcW w:w="5244" w:type="dxa"/>
            <w:vMerge/>
          </w:tcPr>
          <w:p w14:paraId="4D5BFFD4" w14:textId="77777777" w:rsidR="005321A6" w:rsidRPr="00C90803" w:rsidRDefault="005321A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5D724993" w14:textId="023003F8" w:rsidR="005321A6" w:rsidRDefault="005321A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6" w:type="dxa"/>
            <w:gridSpan w:val="6"/>
          </w:tcPr>
          <w:p w14:paraId="047D69EB" w14:textId="77777777" w:rsidR="005321A6" w:rsidRPr="00C90803" w:rsidRDefault="005321A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290E62C3" w14:textId="77777777" w:rsidTr="005321A6">
        <w:tc>
          <w:tcPr>
            <w:tcW w:w="637" w:type="dxa"/>
          </w:tcPr>
          <w:p w14:paraId="692A3A69" w14:textId="06C9422F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321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417" w:type="dxa"/>
          </w:tcPr>
          <w:p w14:paraId="140FBE64" w14:textId="76277E6C" w:rsidR="003D40F6" w:rsidRPr="0026071C" w:rsidRDefault="0071137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Системы линейных уравнений с двумя переменными</w:t>
            </w:r>
          </w:p>
        </w:tc>
        <w:tc>
          <w:tcPr>
            <w:tcW w:w="5244" w:type="dxa"/>
            <w:vMerge/>
          </w:tcPr>
          <w:p w14:paraId="3B07B98D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32662B0B" w14:textId="4AB22E4F" w:rsidR="003D40F6" w:rsidRPr="00B239B3" w:rsidRDefault="00F1428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148E1027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1E1C5A09" w14:textId="77777777" w:rsidTr="005321A6">
        <w:tc>
          <w:tcPr>
            <w:tcW w:w="637" w:type="dxa"/>
          </w:tcPr>
          <w:p w14:paraId="27EFAE54" w14:textId="0A37A8C2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321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417" w:type="dxa"/>
          </w:tcPr>
          <w:p w14:paraId="30FF9E0A" w14:textId="4C8F25AA" w:rsidR="003D40F6" w:rsidRPr="0026071C" w:rsidRDefault="0071137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>
              <w:t>Применение формул сокращённого умножения в преобразованиях выражений.</w:t>
            </w:r>
          </w:p>
        </w:tc>
        <w:tc>
          <w:tcPr>
            <w:tcW w:w="5244" w:type="dxa"/>
            <w:vMerge/>
          </w:tcPr>
          <w:p w14:paraId="595EB116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20BC6F76" w14:textId="1ED08BEB" w:rsidR="003D40F6" w:rsidRPr="00270FD4" w:rsidRDefault="00F14287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522D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780CCCDE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803029" w14:paraId="742B4F7A" w14:textId="77777777" w:rsidTr="005321A6">
        <w:tc>
          <w:tcPr>
            <w:tcW w:w="637" w:type="dxa"/>
          </w:tcPr>
          <w:p w14:paraId="40B6C8A3" w14:textId="1F3A73A1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321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417" w:type="dxa"/>
          </w:tcPr>
          <w:p w14:paraId="3F3BE5FD" w14:textId="3727EED1" w:rsidR="003D40F6" w:rsidRPr="0026071C" w:rsidRDefault="0071137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Применение формул сокращённого умножения в преобразованиях выражений.</w:t>
            </w:r>
          </w:p>
        </w:tc>
        <w:tc>
          <w:tcPr>
            <w:tcW w:w="5244" w:type="dxa"/>
            <w:vMerge/>
          </w:tcPr>
          <w:p w14:paraId="77F2ED67" w14:textId="77777777" w:rsidR="003D40F6" w:rsidRPr="00C4476E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8" w:type="dxa"/>
            <w:gridSpan w:val="3"/>
          </w:tcPr>
          <w:p w14:paraId="3D8A8819" w14:textId="7950D199" w:rsidR="003D40F6" w:rsidRPr="00270FD4" w:rsidRDefault="00522DB2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0693EE58" w14:textId="77777777" w:rsidR="003D40F6" w:rsidRPr="00FE673B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D40F6" w:rsidRPr="00C90803" w14:paraId="21CE675B" w14:textId="77777777" w:rsidTr="005321A6">
        <w:tc>
          <w:tcPr>
            <w:tcW w:w="637" w:type="dxa"/>
          </w:tcPr>
          <w:p w14:paraId="3C94ED49" w14:textId="68BDFB3E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321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417" w:type="dxa"/>
          </w:tcPr>
          <w:p w14:paraId="385FEE00" w14:textId="5267CB4B" w:rsidR="003D40F6" w:rsidRPr="0026071C" w:rsidRDefault="0071137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Применение различных способов для разложения на множители</w:t>
            </w:r>
          </w:p>
        </w:tc>
        <w:tc>
          <w:tcPr>
            <w:tcW w:w="5244" w:type="dxa"/>
            <w:vMerge/>
          </w:tcPr>
          <w:p w14:paraId="533A3FBB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7CABB894" w14:textId="2735569D" w:rsidR="003D40F6" w:rsidRPr="00270FD4" w:rsidRDefault="00522DB2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62D50930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0F6" w:rsidRPr="00C90803" w14:paraId="780CBEC0" w14:textId="77777777" w:rsidTr="005321A6">
        <w:tc>
          <w:tcPr>
            <w:tcW w:w="637" w:type="dxa"/>
          </w:tcPr>
          <w:p w14:paraId="065FDDA3" w14:textId="0515AD7D" w:rsidR="003D40F6" w:rsidRPr="00BC786C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5321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417" w:type="dxa"/>
          </w:tcPr>
          <w:p w14:paraId="26C665F2" w14:textId="3D20836E" w:rsidR="003D40F6" w:rsidRPr="0026071C" w:rsidRDefault="0071137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t>Решение задач на движение и на проценты</w:t>
            </w:r>
          </w:p>
        </w:tc>
        <w:tc>
          <w:tcPr>
            <w:tcW w:w="5244" w:type="dxa"/>
            <w:vMerge/>
          </w:tcPr>
          <w:p w14:paraId="2441C371" w14:textId="77777777" w:rsidR="003D40F6" w:rsidRPr="00C90803" w:rsidRDefault="003D40F6" w:rsidP="00F816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</w:tcPr>
          <w:p w14:paraId="09F38751" w14:textId="2BAE667A" w:rsidR="003D40F6" w:rsidRPr="00270FD4" w:rsidRDefault="00522DB2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</w:t>
            </w:r>
            <w:r w:rsidR="007222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556" w:type="dxa"/>
            <w:gridSpan w:val="6"/>
          </w:tcPr>
          <w:p w14:paraId="5E9AE9EB" w14:textId="77777777" w:rsidR="003D40F6" w:rsidRPr="00C90803" w:rsidRDefault="003D40F6" w:rsidP="00F816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6F9937" w14:textId="77777777" w:rsidR="004734A1" w:rsidRDefault="004734A1" w:rsidP="0070183C">
      <w:pPr>
        <w:pStyle w:val="aa"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4734A1">
        <w:rPr>
          <w:rFonts w:ascii="Times New Roman" w:hAnsi="Times New Roman" w:cs="Times New Roman"/>
          <w:b/>
          <w:sz w:val="24"/>
          <w:szCs w:val="24"/>
        </w:rPr>
        <w:t>:</w:t>
      </w:r>
    </w:p>
    <w:p w14:paraId="3E55CE17" w14:textId="77777777" w:rsidR="004734A1" w:rsidRDefault="007D3879" w:rsidP="004E2061">
      <w:pPr>
        <w:pStyle w:val="aa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734A1" w:rsidRPr="004734A1">
        <w:rPr>
          <w:rFonts w:ascii="Times New Roman" w:hAnsi="Times New Roman" w:cs="Times New Roman"/>
          <w:sz w:val="24"/>
          <w:szCs w:val="24"/>
        </w:rPr>
        <w:t xml:space="preserve"> Алгебра-7:учебник</w:t>
      </w:r>
      <w:r w:rsidR="00A96023">
        <w:rPr>
          <w:rFonts w:ascii="Times New Roman" w:hAnsi="Times New Roman" w:cs="Times New Roman"/>
          <w:sz w:val="24"/>
          <w:szCs w:val="24"/>
        </w:rPr>
        <w:t xml:space="preserve"> для образовательных учреждений </w:t>
      </w:r>
      <w:r w:rsidR="004734A1" w:rsidRPr="004734A1">
        <w:rPr>
          <w:rFonts w:ascii="Times New Roman" w:hAnsi="Times New Roman" w:cs="Times New Roman"/>
          <w:sz w:val="24"/>
          <w:szCs w:val="24"/>
        </w:rPr>
        <w:t>/автор: Ю.Н. Макарычев, Н.Г. Миндюк, К.Н. Нешков, С.Б. Суворова</w:t>
      </w:r>
      <w:r w:rsidR="00A96023">
        <w:rPr>
          <w:rFonts w:ascii="Times New Roman" w:hAnsi="Times New Roman" w:cs="Times New Roman"/>
          <w:sz w:val="24"/>
          <w:szCs w:val="24"/>
        </w:rPr>
        <w:t>;под редакцией С.А. Теляковского.-</w:t>
      </w:r>
      <w:r w:rsidR="004734A1" w:rsidRPr="004734A1">
        <w:rPr>
          <w:rFonts w:ascii="Times New Roman" w:hAnsi="Times New Roman" w:cs="Times New Roman"/>
          <w:sz w:val="24"/>
          <w:szCs w:val="24"/>
        </w:rPr>
        <w:t xml:space="preserve">  Просвещение, 201</w:t>
      </w:r>
      <w:r w:rsidR="00222304">
        <w:rPr>
          <w:rFonts w:ascii="Times New Roman" w:hAnsi="Times New Roman" w:cs="Times New Roman"/>
          <w:sz w:val="24"/>
          <w:szCs w:val="24"/>
        </w:rPr>
        <w:t>7</w:t>
      </w:r>
      <w:r w:rsidR="004734A1" w:rsidRPr="004734A1">
        <w:rPr>
          <w:rFonts w:ascii="Times New Roman" w:hAnsi="Times New Roman" w:cs="Times New Roman"/>
          <w:sz w:val="24"/>
          <w:szCs w:val="24"/>
        </w:rPr>
        <w:t>год</w:t>
      </w:r>
    </w:p>
    <w:p w14:paraId="7CD00C9D" w14:textId="77777777" w:rsidR="004734A1" w:rsidRPr="00A5237F" w:rsidRDefault="004734A1" w:rsidP="00A5237F">
      <w:pPr>
        <w:pStyle w:val="a8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5237F">
        <w:rPr>
          <w:rFonts w:ascii="Times New Roman" w:hAnsi="Times New Roman"/>
          <w:sz w:val="24"/>
          <w:szCs w:val="24"/>
        </w:rPr>
        <w:t>Контрольно-измерительные материалы. Алгебра 7 класс.Сост. Л.И.Мартышова.</w:t>
      </w:r>
      <w:r w:rsidR="00A96023" w:rsidRPr="00A5237F">
        <w:rPr>
          <w:rFonts w:ascii="Times New Roman" w:hAnsi="Times New Roman"/>
          <w:sz w:val="24"/>
          <w:szCs w:val="24"/>
        </w:rPr>
        <w:t>2011</w:t>
      </w:r>
    </w:p>
    <w:p w14:paraId="5480CF15" w14:textId="77777777" w:rsidR="007D3879" w:rsidRDefault="007D3879" w:rsidP="00A5237F">
      <w:pPr>
        <w:pStyle w:val="a8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 5-7 классы: таблицы-тренажеры/автор-составитель С.В. Токарева: Учитель, 2009.-127</w:t>
      </w:r>
    </w:p>
    <w:p w14:paraId="6C952FC5" w14:textId="77777777" w:rsidR="007D3879" w:rsidRDefault="007D3879" w:rsidP="00A5237F">
      <w:pPr>
        <w:pStyle w:val="a8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Математические олимпиады в школе 5-11 классы-4-е издание- М.:Айрис-пресс, 2005-176с.</w:t>
      </w:r>
    </w:p>
    <w:p w14:paraId="32567BEC" w14:textId="77777777" w:rsidR="004734A1" w:rsidRDefault="007D3879" w:rsidP="00A5237F">
      <w:pPr>
        <w:pStyle w:val="a8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Краткий справочник по математике. Основные формулы геометрии.</w:t>
      </w:r>
      <w:r w:rsidR="004F28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Казань: Яз, 2011. 140с.</w:t>
      </w:r>
    </w:p>
    <w:p w14:paraId="3ADCE12E" w14:textId="77777777" w:rsidR="007C098F" w:rsidRDefault="007C098F" w:rsidP="00A5237F">
      <w:pPr>
        <w:pStyle w:val="c5"/>
        <w:numPr>
          <w:ilvl w:val="0"/>
          <w:numId w:val="2"/>
        </w:numPr>
        <w:spacing w:before="0" w:beforeAutospacing="0" w:after="0" w:afterAutospacing="0"/>
      </w:pPr>
      <w:r>
        <w:t>П</w:t>
      </w:r>
      <w:r w:rsidRPr="00224285">
        <w:t>римерн</w:t>
      </w:r>
      <w:r>
        <w:t>ая</w:t>
      </w:r>
      <w:r w:rsidRPr="00224285">
        <w:t xml:space="preserve"> </w:t>
      </w:r>
      <w:r w:rsidRPr="00224285">
        <w:rPr>
          <w:bCs/>
          <w:iCs/>
        </w:rPr>
        <w:t>программ</w:t>
      </w:r>
      <w:r>
        <w:rPr>
          <w:bCs/>
          <w:iCs/>
        </w:rPr>
        <w:t>а</w:t>
      </w:r>
      <w:r w:rsidRPr="00224285">
        <w:rPr>
          <w:bCs/>
          <w:iCs/>
        </w:rPr>
        <w:t xml:space="preserve"> </w:t>
      </w:r>
      <w:r w:rsidRPr="00224285">
        <w:t>общеобразовательных учреждений по алгебре 7–9 классы</w:t>
      </w:r>
      <w:r w:rsidRPr="00224285">
        <w:rPr>
          <w:bCs/>
          <w:iCs/>
        </w:rPr>
        <w:t xml:space="preserve">, </w:t>
      </w:r>
      <w:r w:rsidRPr="00224285">
        <w:t xml:space="preserve"> к учебному комплексу для 7-9 классов (авторы Ю.Н. Макарычев, Н.Г. Миндюк, К.Н. Нешков, С.Б. Суворова Ю.Н.,</w:t>
      </w:r>
      <w:r w:rsidRPr="00224285">
        <w:rPr>
          <w:b/>
          <w:bCs/>
          <w:iCs/>
        </w:rPr>
        <w:t xml:space="preserve"> </w:t>
      </w:r>
      <w:r w:rsidRPr="00224285">
        <w:rPr>
          <w:bCs/>
          <w:iCs/>
        </w:rPr>
        <w:t xml:space="preserve">составитель </w:t>
      </w:r>
      <w:r w:rsidRPr="00224285">
        <w:t>Т.А. Бурмистрова – М: «Просвещение», 20</w:t>
      </w:r>
      <w:r>
        <w:t>11</w:t>
      </w:r>
      <w:r w:rsidRPr="00224285">
        <w:t xml:space="preserve">. – с. </w:t>
      </w:r>
      <w:r>
        <w:t>50-58</w:t>
      </w:r>
      <w:r w:rsidRPr="00224285">
        <w:t>)</w:t>
      </w:r>
    </w:p>
    <w:p w14:paraId="46B77063" w14:textId="77777777" w:rsidR="00714769" w:rsidRDefault="00714769" w:rsidP="00541564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65F552B" w14:textId="77777777" w:rsidR="00714769" w:rsidRDefault="00714769" w:rsidP="00541564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25305E0" w14:textId="77777777" w:rsidR="00714769" w:rsidRDefault="00714769" w:rsidP="00541564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151F25" w14:textId="77777777" w:rsidR="00FA13C3" w:rsidRDefault="00FA13C3" w:rsidP="00541564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88DD5" w14:textId="77777777" w:rsidR="00FA13C3" w:rsidRDefault="00FA13C3" w:rsidP="00541564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745F17B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Контрольные работы по алгебре 7 класс к учебнику </w:t>
      </w:r>
      <w:r w:rsidR="00A5237F" w:rsidRPr="00280A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b/>
          <w:bCs/>
          <w:sz w:val="24"/>
          <w:szCs w:val="24"/>
        </w:rPr>
        <w:t>«Алгебра 7» Ю.Н.Макарычева</w:t>
      </w:r>
    </w:p>
    <w:p w14:paraId="114DD201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№1  по теме « Выражения и тождества»</w:t>
      </w:r>
    </w:p>
    <w:p w14:paraId="717E2D6D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0AC3">
        <w:rPr>
          <w:rFonts w:ascii="Times New Roman" w:hAnsi="Times New Roman" w:cs="Times New Roman"/>
          <w:i/>
          <w:sz w:val="24"/>
          <w:szCs w:val="24"/>
        </w:rPr>
        <w:t>Вариант 1</w:t>
      </w:r>
    </w:p>
    <w:p w14:paraId="10A1B03A" w14:textId="77777777" w:rsidR="00541564" w:rsidRPr="00280AC3" w:rsidRDefault="00541564" w:rsidP="00FA13C3">
      <w:pPr>
        <w:shd w:val="clear" w:color="auto" w:fill="FFFFFF"/>
        <w:tabs>
          <w:tab w:val="left" w:pos="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 1. Найдите значение выражения 6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- 8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 w:cs="Times New Roman"/>
          <w:sz w:val="24"/>
          <w:szCs w:val="24"/>
        </w:rPr>
        <w:t xml:space="preserve">, при 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280AC3">
        <w:rPr>
          <w:rFonts w:ascii="Times New Roman" w:hAnsi="Times New Roman" w:cs="Times New Roman"/>
          <w:i/>
          <w:position w:val="-12"/>
          <w:sz w:val="24"/>
          <w:szCs w:val="24"/>
          <w:lang w:val="en-US"/>
        </w:rPr>
        <w:object w:dxaOrig="420" w:dyaOrig="360" w14:anchorId="2A75D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9pt" o:ole="">
            <v:imagedata r:id="rId10" o:title=""/>
          </v:shape>
          <o:OLEObject Type="Embed" ProgID="Equation.3" ShapeID="_x0000_i1025" DrawAspect="Content" ObjectID="_1726415068" r:id="rId11"/>
        </w:object>
      </w:r>
      <w:r w:rsidRPr="00280AC3">
        <w:rPr>
          <w:rFonts w:ascii="Times New Roman" w:hAnsi="Times New Roman" w:cs="Times New Roman"/>
          <w:sz w:val="24"/>
          <w:szCs w:val="24"/>
        </w:rPr>
        <w:t xml:space="preserve">,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 w:cs="Times New Roman"/>
          <w:sz w:val="24"/>
          <w:szCs w:val="24"/>
        </w:rPr>
        <w:t xml:space="preserve">= </w:t>
      </w:r>
      <w:r w:rsidRPr="00280AC3">
        <w:rPr>
          <w:rFonts w:ascii="Times New Roman" w:hAnsi="Times New Roman" w:cs="Times New Roman"/>
          <w:position w:val="-12"/>
          <w:sz w:val="24"/>
          <w:szCs w:val="24"/>
        </w:rPr>
        <w:object w:dxaOrig="400" w:dyaOrig="360" w14:anchorId="06401EB6">
          <v:shape id="_x0000_i1026" type="#_x0000_t75" style="width:20.4pt;height:19pt" o:ole="">
            <v:imagedata r:id="rId12" o:title=""/>
          </v:shape>
          <o:OLEObject Type="Embed" ProgID="Equation.3" ShapeID="_x0000_i1026" DrawAspect="Content" ObjectID="_1726415069" r:id="rId13"/>
        </w:object>
      </w:r>
      <w:r w:rsidRPr="00280AC3">
        <w:rPr>
          <w:rFonts w:ascii="Times New Roman" w:hAnsi="Times New Roman" w:cs="Times New Roman"/>
          <w:sz w:val="24"/>
          <w:szCs w:val="24"/>
        </w:rPr>
        <w:t>.</w:t>
      </w:r>
    </w:p>
    <w:p w14:paraId="25F25DD7" w14:textId="77777777" w:rsidR="00541564" w:rsidRPr="00280AC3" w:rsidRDefault="00541564" w:rsidP="00FA13C3">
      <w:pPr>
        <w:shd w:val="clear" w:color="auto" w:fill="FFFFFF"/>
        <w:tabs>
          <w:tab w:val="left" w:pos="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 2. Сравните значения выражений -0,8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- 1 и 0,8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- 1 при 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= 6.</w:t>
      </w:r>
    </w:p>
    <w:p w14:paraId="5E06C07E" w14:textId="77777777" w:rsidR="00541564" w:rsidRPr="00280AC3" w:rsidRDefault="00541564" w:rsidP="00FA13C3">
      <w:pPr>
        <w:shd w:val="clear" w:color="auto" w:fill="FFFFFF"/>
        <w:tabs>
          <w:tab w:val="left" w:pos="66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 3.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Упростите выражение:</w:t>
      </w:r>
    </w:p>
    <w:p w14:paraId="4413953D" w14:textId="77777777" w:rsidR="00541564" w:rsidRPr="00280AC3" w:rsidRDefault="00541564" w:rsidP="00FA13C3">
      <w:pPr>
        <w:shd w:val="clear" w:color="auto" w:fill="FFFFFF"/>
        <w:tabs>
          <w:tab w:val="left" w:pos="70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а) 2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</w:t>
      </w:r>
      <w:r w:rsidRPr="00280AC3">
        <w:rPr>
          <w:rFonts w:ascii="Times New Roman" w:hAnsi="Times New Roman" w:cs="Times New Roman"/>
          <w:iCs/>
          <w:sz w:val="24"/>
          <w:szCs w:val="24"/>
        </w:rPr>
        <w:t>З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- 11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+ 8</w:t>
      </w:r>
      <w:r w:rsidRPr="00280AC3">
        <w:rPr>
          <w:rFonts w:ascii="Times New Roman" w:hAnsi="Times New Roman" w:cs="Times New Roman"/>
          <w:i/>
          <w:sz w:val="24"/>
          <w:szCs w:val="24"/>
        </w:rPr>
        <w:t>у</w:t>
      </w:r>
      <w:r w:rsidRPr="00280AC3">
        <w:rPr>
          <w:rFonts w:ascii="Times New Roman" w:hAnsi="Times New Roman" w:cs="Times New Roman"/>
          <w:sz w:val="24"/>
          <w:szCs w:val="24"/>
        </w:rPr>
        <w:t>; б) 5(2а + 1) - 3; в) 14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(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- 1) +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(2х + </w:t>
      </w:r>
      <w:r w:rsidRPr="00280AC3">
        <w:rPr>
          <w:rFonts w:ascii="Times New Roman" w:hAnsi="Times New Roman" w:cs="Times New Roman"/>
          <w:sz w:val="24"/>
          <w:szCs w:val="24"/>
        </w:rPr>
        <w:t>6).</w:t>
      </w:r>
    </w:p>
    <w:p w14:paraId="3E511B7A" w14:textId="77777777" w:rsidR="00541564" w:rsidRPr="00280AC3" w:rsidRDefault="00541564" w:rsidP="00FA13C3">
      <w:pPr>
        <w:shd w:val="clear" w:color="auto" w:fill="FFFFFF"/>
        <w:tabs>
          <w:tab w:val="left" w:pos="6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4. Упростите выражение и найдите его значение:</w:t>
      </w:r>
    </w:p>
    <w:p w14:paraId="4897FAC0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-4 (2,5</w:t>
      </w:r>
      <w:r w:rsidRPr="00280AC3">
        <w:rPr>
          <w:rFonts w:ascii="Times New Roman" w:hAnsi="Times New Roman" w:cs="Times New Roman"/>
          <w:i/>
          <w:sz w:val="24"/>
          <w:szCs w:val="24"/>
        </w:rPr>
        <w:t>а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- 1,5) + 5,5</w:t>
      </w:r>
      <w:r w:rsidRPr="00280AC3">
        <w:rPr>
          <w:rFonts w:ascii="Times New Roman" w:hAnsi="Times New Roman" w:cs="Times New Roman"/>
          <w:i/>
          <w:sz w:val="24"/>
          <w:szCs w:val="24"/>
        </w:rPr>
        <w:t>а</w:t>
      </w:r>
      <w:r w:rsidRPr="00280AC3">
        <w:rPr>
          <w:rFonts w:ascii="Times New Roman" w:hAnsi="Times New Roman" w:cs="Times New Roman"/>
          <w:sz w:val="24"/>
          <w:szCs w:val="24"/>
        </w:rPr>
        <w:t xml:space="preserve"> – 8, при </w:t>
      </w:r>
      <w:r w:rsidRPr="00280AC3">
        <w:rPr>
          <w:rFonts w:ascii="Times New Roman" w:hAnsi="Times New Roman" w:cs="Times New Roman"/>
          <w:i/>
          <w:sz w:val="24"/>
          <w:szCs w:val="24"/>
        </w:rPr>
        <w:t>а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- </w:t>
      </w:r>
      <w:r w:rsidRPr="00280AC3">
        <w:rPr>
          <w:rFonts w:ascii="Times New Roman" w:hAnsi="Times New Roman" w:cs="Times New Roman"/>
          <w:position w:val="-12"/>
          <w:sz w:val="24"/>
          <w:szCs w:val="24"/>
        </w:rPr>
        <w:object w:dxaOrig="420" w:dyaOrig="360" w14:anchorId="64E6D33A">
          <v:shape id="_x0000_i1027" type="#_x0000_t75" style="width:21.75pt;height:19pt" o:ole="">
            <v:imagedata r:id="rId14" o:title=""/>
          </v:shape>
          <o:OLEObject Type="Embed" ProgID="Equation.3" ShapeID="_x0000_i1027" DrawAspect="Content" ObjectID="_1726415070" r:id="rId15"/>
        </w:object>
      </w:r>
      <w:r w:rsidRPr="00280AC3">
        <w:rPr>
          <w:rFonts w:ascii="Times New Roman" w:hAnsi="Times New Roman" w:cs="Times New Roman"/>
          <w:sz w:val="24"/>
          <w:szCs w:val="24"/>
        </w:rPr>
        <w:t>.</w:t>
      </w:r>
    </w:p>
    <w:p w14:paraId="097B7304" w14:textId="77777777" w:rsidR="00541564" w:rsidRPr="00280AC3" w:rsidRDefault="00541564" w:rsidP="00FA13C3">
      <w:pPr>
        <w:shd w:val="clear" w:color="auto" w:fill="FFFFFF"/>
        <w:tabs>
          <w:tab w:val="left" w:pos="6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5. Из двух городов, расстояние между которыми 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км, одновременно навстречу друг другу выехали легковой автомобиль и грузовик и встретились через 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ч. Скорость легкового автомобиля </w:t>
      </w:r>
      <w:r w:rsidRPr="00280AC3">
        <w:rPr>
          <w:rFonts w:ascii="Times New Roman" w:hAnsi="Times New Roman" w:cs="Times New Roman"/>
          <w:i/>
          <w:sz w:val="24"/>
          <w:szCs w:val="24"/>
        </w:rPr>
        <w:t>v</w:t>
      </w:r>
      <w:r w:rsidRPr="00280AC3">
        <w:rPr>
          <w:rFonts w:ascii="Times New Roman" w:hAnsi="Times New Roman" w:cs="Times New Roman"/>
          <w:sz w:val="24"/>
          <w:szCs w:val="24"/>
        </w:rPr>
        <w:t xml:space="preserve"> км/ч. Найдите скорость грузовика. Ответьте на вопрос задачи, е</w:t>
      </w:r>
      <w:r w:rsidRPr="00280AC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80AC3">
        <w:rPr>
          <w:rFonts w:ascii="Times New Roman" w:hAnsi="Times New Roman" w:cs="Times New Roman"/>
          <w:sz w:val="24"/>
          <w:szCs w:val="24"/>
        </w:rPr>
        <w:t xml:space="preserve">ли 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200, 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= 2, 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= 60.</w:t>
      </w:r>
    </w:p>
    <w:p w14:paraId="5FF81D12" w14:textId="77777777" w:rsidR="00541564" w:rsidRPr="00280AC3" w:rsidRDefault="00541564" w:rsidP="00FA13C3">
      <w:pPr>
        <w:shd w:val="clear" w:color="auto" w:fill="FFFFFF"/>
        <w:tabs>
          <w:tab w:val="left" w:pos="6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6. Раскройте скобки: </w:t>
      </w:r>
      <w:r w:rsidRPr="00280AC3">
        <w:rPr>
          <w:rFonts w:ascii="Times New Roman" w:hAnsi="Times New Roman" w:cs="Times New Roman"/>
          <w:iCs/>
          <w:sz w:val="24"/>
          <w:szCs w:val="24"/>
        </w:rPr>
        <w:t>З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- (5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(3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280AC3">
        <w:rPr>
          <w:rFonts w:ascii="Times New Roman" w:hAnsi="Times New Roman" w:cs="Times New Roman"/>
          <w:sz w:val="24"/>
          <w:szCs w:val="24"/>
        </w:rPr>
        <w:t>1)).</w:t>
      </w:r>
    </w:p>
    <w:p w14:paraId="4C80135B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0AC3">
        <w:rPr>
          <w:rFonts w:ascii="Times New Roman" w:hAnsi="Times New Roman" w:cs="Times New Roman"/>
          <w:i/>
          <w:sz w:val="24"/>
          <w:szCs w:val="24"/>
        </w:rPr>
        <w:t>Вариант 2</w:t>
      </w:r>
    </w:p>
    <w:p w14:paraId="68735F66" w14:textId="77777777" w:rsidR="00541564" w:rsidRPr="00280AC3" w:rsidRDefault="00541564" w:rsidP="00FA13C3">
      <w:pPr>
        <w:shd w:val="clear" w:color="auto" w:fill="FFFFFF"/>
        <w:tabs>
          <w:tab w:val="left" w:pos="355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 1. Найдите значение выражения 16</w:t>
      </w:r>
      <w:r w:rsidRPr="00280AC3">
        <w:rPr>
          <w:rFonts w:ascii="Times New Roman" w:hAnsi="Times New Roman" w:cs="Times New Roman"/>
          <w:i/>
          <w:sz w:val="24"/>
          <w:szCs w:val="24"/>
        </w:rPr>
        <w:t>а</w:t>
      </w:r>
      <w:r w:rsidRPr="00280AC3">
        <w:rPr>
          <w:rFonts w:ascii="Times New Roman" w:hAnsi="Times New Roman" w:cs="Times New Roman"/>
          <w:sz w:val="24"/>
          <w:szCs w:val="24"/>
        </w:rPr>
        <w:t xml:space="preserve"> + 2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 w:cs="Times New Roman"/>
          <w:sz w:val="24"/>
          <w:szCs w:val="24"/>
        </w:rPr>
        <w:t xml:space="preserve">, при </w:t>
      </w:r>
      <w:r w:rsidRPr="00280AC3">
        <w:rPr>
          <w:rFonts w:ascii="Times New Roman" w:hAnsi="Times New Roman" w:cs="Times New Roman"/>
          <w:i/>
          <w:sz w:val="24"/>
          <w:szCs w:val="24"/>
        </w:rPr>
        <w:t>а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</w:t>
      </w:r>
      <w:r w:rsidRPr="00280AC3">
        <w:rPr>
          <w:rFonts w:ascii="Times New Roman" w:hAnsi="Times New Roman" w:cs="Times New Roman"/>
          <w:position w:val="-12"/>
          <w:sz w:val="24"/>
          <w:szCs w:val="24"/>
        </w:rPr>
        <w:object w:dxaOrig="360" w:dyaOrig="360" w14:anchorId="0642513C">
          <v:shape id="_x0000_i1028" type="#_x0000_t75" style="width:19pt;height:19pt" o:ole="">
            <v:imagedata r:id="rId16" o:title=""/>
          </v:shape>
          <o:OLEObject Type="Embed" ProgID="Equation.3" ShapeID="_x0000_i1028" DrawAspect="Content" ObjectID="_1726415071" r:id="rId17"/>
        </w:objec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, у </w:t>
      </w:r>
      <w:r w:rsidRPr="00280AC3">
        <w:rPr>
          <w:rFonts w:ascii="Times New Roman" w:hAnsi="Times New Roman" w:cs="Times New Roman"/>
          <w:sz w:val="24"/>
          <w:szCs w:val="24"/>
        </w:rPr>
        <w:t xml:space="preserve">= - </w:t>
      </w:r>
      <w:r w:rsidRPr="00280AC3">
        <w:rPr>
          <w:rFonts w:ascii="Times New Roman" w:hAnsi="Times New Roman" w:cs="Times New Roman"/>
          <w:position w:val="-12"/>
          <w:sz w:val="24"/>
          <w:szCs w:val="24"/>
        </w:rPr>
        <w:object w:dxaOrig="380" w:dyaOrig="360" w14:anchorId="39331342">
          <v:shape id="_x0000_i1029" type="#_x0000_t75" style="width:19pt;height:19pt" o:ole="">
            <v:imagedata r:id="rId18" o:title=""/>
          </v:shape>
          <o:OLEObject Type="Embed" ProgID="Equation.3" ShapeID="_x0000_i1029" DrawAspect="Content" ObjectID="_1726415072" r:id="rId19"/>
        </w:object>
      </w:r>
      <w:r w:rsidRPr="00280AC3">
        <w:rPr>
          <w:rFonts w:ascii="Times New Roman" w:hAnsi="Times New Roman" w:cs="Times New Roman"/>
          <w:sz w:val="24"/>
          <w:szCs w:val="24"/>
        </w:rPr>
        <w:t>.</w:t>
      </w:r>
    </w:p>
    <w:p w14:paraId="2D1FC7FD" w14:textId="77777777" w:rsidR="00541564" w:rsidRPr="00280AC3" w:rsidRDefault="00541564" w:rsidP="00FA13C3">
      <w:pPr>
        <w:shd w:val="clear" w:color="auto" w:fill="FFFFFF"/>
        <w:tabs>
          <w:tab w:val="left" w:pos="35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 2. Сравните значения выражений 2 + 0,3</w:t>
      </w:r>
      <w:r w:rsidRPr="00280AC3">
        <w:rPr>
          <w:rFonts w:ascii="Times New Roman" w:hAnsi="Times New Roman" w:cs="Times New Roman"/>
          <w:i/>
          <w:sz w:val="24"/>
          <w:szCs w:val="24"/>
        </w:rPr>
        <w:t>а</w:t>
      </w:r>
      <w:r w:rsidRPr="00280AC3">
        <w:rPr>
          <w:rFonts w:ascii="Times New Roman" w:hAnsi="Times New Roman" w:cs="Times New Roman"/>
          <w:sz w:val="24"/>
          <w:szCs w:val="24"/>
        </w:rPr>
        <w:t xml:space="preserve"> и 2 - 0,3</w:t>
      </w:r>
      <w:r w:rsidRPr="00280AC3">
        <w:rPr>
          <w:rFonts w:ascii="Times New Roman" w:hAnsi="Times New Roman" w:cs="Times New Roman"/>
          <w:i/>
          <w:sz w:val="24"/>
          <w:szCs w:val="24"/>
        </w:rPr>
        <w:t>а</w:t>
      </w:r>
      <w:r w:rsidRPr="00280AC3">
        <w:rPr>
          <w:rFonts w:ascii="Times New Roman" w:hAnsi="Times New Roman" w:cs="Times New Roman"/>
          <w:sz w:val="24"/>
          <w:szCs w:val="24"/>
        </w:rPr>
        <w:t>, при а = - 9.</w:t>
      </w:r>
    </w:p>
    <w:p w14:paraId="3747F905" w14:textId="77777777" w:rsidR="00541564" w:rsidRPr="00280AC3" w:rsidRDefault="00541564" w:rsidP="00FA13C3">
      <w:pPr>
        <w:shd w:val="clear" w:color="auto" w:fill="FFFFFF"/>
        <w:tabs>
          <w:tab w:val="left" w:pos="35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 3. Упростите выражение:</w:t>
      </w:r>
    </w:p>
    <w:p w14:paraId="5F2912ED" w14:textId="77777777" w:rsidR="00541564" w:rsidRPr="00280AC3" w:rsidRDefault="00541564" w:rsidP="00FA13C3">
      <w:pPr>
        <w:shd w:val="clear" w:color="auto" w:fill="FFFFFF"/>
        <w:tabs>
          <w:tab w:val="left" w:pos="667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bCs/>
          <w:sz w:val="24"/>
          <w:szCs w:val="24"/>
        </w:rPr>
        <w:t>а) 5</w:t>
      </w:r>
      <w:r w:rsidRPr="00280AC3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280AC3">
        <w:rPr>
          <w:rFonts w:ascii="Times New Roman" w:hAnsi="Times New Roman" w:cs="Times New Roman"/>
          <w:bCs/>
          <w:sz w:val="24"/>
          <w:szCs w:val="24"/>
        </w:rPr>
        <w:t xml:space="preserve"> + 7</w:t>
      </w:r>
      <w:r w:rsidRPr="00280AC3">
        <w:rPr>
          <w:rFonts w:ascii="Times New Roman" w:hAnsi="Times New Roman" w:cs="Times New Roman"/>
          <w:bCs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bCs/>
          <w:iCs/>
          <w:sz w:val="24"/>
          <w:szCs w:val="24"/>
        </w:rPr>
        <w:t xml:space="preserve"> - 2</w:t>
      </w:r>
      <w:r w:rsidRPr="00280AC3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Pr="00280AC3">
        <w:rPr>
          <w:rFonts w:ascii="Times New Roman" w:hAnsi="Times New Roman" w:cs="Times New Roman"/>
          <w:bCs/>
          <w:iCs/>
          <w:sz w:val="24"/>
          <w:szCs w:val="24"/>
        </w:rPr>
        <w:t xml:space="preserve"> - 8</w:t>
      </w:r>
      <w:r w:rsidRPr="00280AC3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r w:rsidRPr="00280AC3">
        <w:rPr>
          <w:rFonts w:ascii="Times New Roman" w:hAnsi="Times New Roman" w:cs="Times New Roman"/>
          <w:sz w:val="24"/>
          <w:szCs w:val="24"/>
        </w:rPr>
        <w:t>б) 3 (4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+ 2) - 5; в) 20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r w:rsidRPr="00280AC3">
        <w:rPr>
          <w:rFonts w:ascii="Times New Roman" w:hAnsi="Times New Roman" w:cs="Times New Roman"/>
          <w:sz w:val="24"/>
          <w:szCs w:val="24"/>
        </w:rPr>
        <w:t>3) + (З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- 10).</w:t>
      </w:r>
    </w:p>
    <w:p w14:paraId="45C7ED55" w14:textId="77777777" w:rsidR="00541564" w:rsidRPr="00280AC3" w:rsidRDefault="00541564" w:rsidP="00FA13C3">
      <w:pPr>
        <w:shd w:val="clear" w:color="auto" w:fill="FFFFFF"/>
        <w:tabs>
          <w:tab w:val="left" w:pos="6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4. Упростите выражение и найдите его значение:</w:t>
      </w:r>
    </w:p>
    <w:p w14:paraId="21E8AA8D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-6 (0,5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- 1,5) - 4,5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– 8, при 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</w:t>
      </w:r>
      <w:r w:rsidRPr="00280AC3">
        <w:rPr>
          <w:rFonts w:ascii="Times New Roman" w:hAnsi="Times New Roman" w:cs="Times New Roman"/>
          <w:position w:val="-12"/>
          <w:sz w:val="24"/>
          <w:szCs w:val="24"/>
        </w:rPr>
        <w:object w:dxaOrig="420" w:dyaOrig="360" w14:anchorId="7776A81C">
          <v:shape id="_x0000_i1030" type="#_x0000_t75" style="width:21.75pt;height:19pt" o:ole="">
            <v:imagedata r:id="rId20" o:title=""/>
          </v:shape>
          <o:OLEObject Type="Embed" ProgID="Equation.3" ShapeID="_x0000_i1030" DrawAspect="Content" ObjectID="_1726415073" r:id="rId21"/>
        </w:object>
      </w:r>
      <w:r w:rsidRPr="00280AC3">
        <w:rPr>
          <w:rFonts w:ascii="Times New Roman" w:hAnsi="Times New Roman" w:cs="Times New Roman"/>
          <w:sz w:val="24"/>
          <w:szCs w:val="24"/>
        </w:rPr>
        <w:t>.</w:t>
      </w:r>
    </w:p>
    <w:p w14:paraId="75E3A070" w14:textId="77777777" w:rsidR="00541564" w:rsidRPr="00280AC3" w:rsidRDefault="00541564" w:rsidP="00FA13C3">
      <w:pPr>
        <w:shd w:val="clear" w:color="auto" w:fill="FFFFFF"/>
        <w:tabs>
          <w:tab w:val="left" w:pos="6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5. Из двух городов одновременно навстречу друг другу выехали автомобиль и мотоцикл и встретились через 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t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ч. Найдите расстояние между городами, если скорость автомобиля 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280AC3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км/ч, а скорость мотоцикла 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280AC3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км/ч. Ответьте на вопрос задачи, если: 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3, 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280AC3">
        <w:rPr>
          <w:rFonts w:ascii="Times New Roman" w:hAnsi="Times New Roman" w:cs="Times New Roman"/>
          <w:iCs/>
          <w:sz w:val="24"/>
          <w:szCs w:val="24"/>
          <w:vertAlign w:val="subscript"/>
        </w:rPr>
        <w:t>1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= 80, 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v</w:t>
      </w:r>
      <w:r w:rsidRPr="00280AC3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280AC3">
        <w:rPr>
          <w:rFonts w:ascii="Times New Roman" w:hAnsi="Times New Roman" w:cs="Times New Roman"/>
          <w:sz w:val="24"/>
          <w:szCs w:val="24"/>
        </w:rPr>
        <w:t>60.</w:t>
      </w:r>
    </w:p>
    <w:p w14:paraId="388ED1E3" w14:textId="77777777" w:rsidR="00541564" w:rsidRPr="00280AC3" w:rsidRDefault="00541564" w:rsidP="00FA13C3">
      <w:pPr>
        <w:shd w:val="clear" w:color="auto" w:fill="FFFFFF"/>
        <w:tabs>
          <w:tab w:val="left" w:pos="63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6. Раскройте скобки: 2</w:t>
      </w:r>
      <w:r w:rsidRPr="00280AC3">
        <w:rPr>
          <w:rFonts w:ascii="Times New Roman" w:hAnsi="Times New Roman" w:cs="Times New Roman"/>
          <w:i/>
          <w:sz w:val="24"/>
          <w:szCs w:val="24"/>
        </w:rPr>
        <w:t>р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(3</w:t>
      </w:r>
      <w:r w:rsidRPr="00280AC3">
        <w:rPr>
          <w:rFonts w:ascii="Times New Roman" w:hAnsi="Times New Roman" w:cs="Times New Roman"/>
          <w:i/>
          <w:sz w:val="24"/>
          <w:szCs w:val="24"/>
        </w:rPr>
        <w:t>р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80AC3">
        <w:rPr>
          <w:rFonts w:ascii="Times New Roman" w:hAnsi="Times New Roman" w:cs="Times New Roman"/>
          <w:iCs/>
          <w:sz w:val="24"/>
          <w:szCs w:val="24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р - </w:t>
      </w:r>
      <w:r w:rsidRPr="00280AC3">
        <w:rPr>
          <w:rFonts w:ascii="Times New Roman" w:hAnsi="Times New Roman" w:cs="Times New Roman"/>
          <w:i/>
          <w:sz w:val="24"/>
          <w:szCs w:val="24"/>
        </w:rPr>
        <w:t>с</w:t>
      </w:r>
      <w:r w:rsidRPr="00280AC3">
        <w:rPr>
          <w:rFonts w:ascii="Times New Roman" w:hAnsi="Times New Roman" w:cs="Times New Roman"/>
          <w:sz w:val="24"/>
          <w:szCs w:val="24"/>
        </w:rPr>
        <w:t>)).</w:t>
      </w:r>
    </w:p>
    <w:p w14:paraId="5A16CC34" w14:textId="77777777" w:rsidR="00541564" w:rsidRPr="00280AC3" w:rsidRDefault="00541564" w:rsidP="00FA13C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37A4BF75" w14:textId="77777777" w:rsidR="00541564" w:rsidRPr="00280AC3" w:rsidRDefault="00541564" w:rsidP="00FA13C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№2  «Уравнения »</w:t>
      </w:r>
    </w:p>
    <w:p w14:paraId="4651B9CE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 w:cs="Times New Roman"/>
          <w:i/>
          <w:sz w:val="24"/>
          <w:szCs w:val="24"/>
        </w:rPr>
        <w:t>Вариант 1</w:t>
      </w:r>
    </w:p>
    <w:p w14:paraId="4851E68E" w14:textId="77777777" w:rsidR="00541564" w:rsidRPr="00280AC3" w:rsidRDefault="00541564" w:rsidP="00FA13C3">
      <w:pPr>
        <w:shd w:val="clear" w:color="auto" w:fill="FFFFFF"/>
        <w:tabs>
          <w:tab w:val="left" w:pos="35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541564" w:rsidRPr="00280AC3" w14:paraId="1663360E" w14:textId="77777777" w:rsidTr="00701385">
        <w:trPr>
          <w:trHeight w:val="517"/>
        </w:trPr>
        <w:tc>
          <w:tcPr>
            <w:tcW w:w="4785" w:type="dxa"/>
          </w:tcPr>
          <w:p w14:paraId="0906C3CF" w14:textId="77777777" w:rsidR="00541564" w:rsidRPr="00280AC3" w:rsidRDefault="00541564" w:rsidP="00FA13C3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r w:rsidRPr="00280AC3">
              <w:rPr>
                <w:rFonts w:ascii="Times New Roman" w:hAnsi="Times New Roman" w:cs="Times New Roman"/>
                <w:position w:val="-28"/>
                <w:sz w:val="24"/>
                <w:szCs w:val="24"/>
              </w:rPr>
              <w:object w:dxaOrig="240" w:dyaOrig="720" w14:anchorId="1E1C31E9">
                <v:shape id="_x0000_i1031" type="#_x0000_t75" style="width:11.55pt;height:36.7pt" o:ole="">
                  <v:imagedata r:id="rId22" o:title=""/>
                </v:shape>
                <o:OLEObject Type="Embed" ProgID="Equation.3" ShapeID="_x0000_i1031" DrawAspect="Content" ObjectID="_1726415074" r:id="rId23"/>
              </w:objec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= 12;</w:t>
            </w:r>
          </w:p>
          <w:p w14:paraId="63929717" w14:textId="77777777" w:rsidR="00541564" w:rsidRPr="00280AC3" w:rsidRDefault="00541564" w:rsidP="00FA13C3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б) 6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14:paraId="09BB44B8" w14:textId="77777777" w:rsidR="00541564" w:rsidRPr="00280AC3" w:rsidRDefault="00541564" w:rsidP="00FA13C3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в) 5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- 4,5 = 3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+ 2,5;</w:t>
            </w:r>
          </w:p>
          <w:p w14:paraId="704807E1" w14:textId="77777777" w:rsidR="00541564" w:rsidRPr="00280AC3" w:rsidRDefault="00541564" w:rsidP="00FA13C3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г) 2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- (6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- 5) </w:t>
            </w:r>
            <w:r w:rsidRPr="00280A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45.</w:t>
            </w:r>
          </w:p>
        </w:tc>
      </w:tr>
    </w:tbl>
    <w:p w14:paraId="771D7F8A" w14:textId="77777777" w:rsidR="00541564" w:rsidRPr="00280AC3" w:rsidRDefault="00541564" w:rsidP="00FA13C3">
      <w:pPr>
        <w:shd w:val="clear" w:color="auto" w:fill="FFFFFF"/>
        <w:tabs>
          <w:tab w:val="left" w:pos="3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14:paraId="41B2C3C6" w14:textId="77777777" w:rsidR="00541564" w:rsidRPr="00280AC3" w:rsidRDefault="00541564" w:rsidP="00FA13C3">
      <w:pPr>
        <w:shd w:val="clear" w:color="auto" w:fill="FFFFFF"/>
        <w:tabs>
          <w:tab w:val="left" w:pos="6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14:paraId="020D597A" w14:textId="77777777" w:rsidR="00541564" w:rsidRPr="00280AC3" w:rsidRDefault="00541564" w:rsidP="00FA13C3">
      <w:pPr>
        <w:shd w:val="clear" w:color="auto" w:fill="FFFFFF"/>
        <w:tabs>
          <w:tab w:val="left" w:pos="634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4. Решите уравнение 7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(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+ </w:t>
      </w:r>
      <w:r w:rsidRPr="00280AC3">
        <w:rPr>
          <w:rFonts w:ascii="Times New Roman" w:hAnsi="Times New Roman" w:cs="Times New Roman"/>
          <w:sz w:val="24"/>
          <w:szCs w:val="24"/>
        </w:rPr>
        <w:t xml:space="preserve">3) = 3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280AC3">
        <w:rPr>
          <w:rFonts w:ascii="Times New Roman" w:hAnsi="Times New Roman" w:cs="Times New Roman"/>
          <w:iCs/>
          <w:sz w:val="24"/>
          <w:szCs w:val="24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280AC3">
        <w:rPr>
          <w:rFonts w:ascii="Times New Roman" w:hAnsi="Times New Roman" w:cs="Times New Roman"/>
          <w:sz w:val="24"/>
          <w:szCs w:val="24"/>
        </w:rPr>
        <w:t>- 1).</w:t>
      </w:r>
    </w:p>
    <w:p w14:paraId="552E48ED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BB0A15C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0AC3">
        <w:rPr>
          <w:rFonts w:ascii="Times New Roman" w:hAnsi="Times New Roman" w:cs="Times New Roman"/>
          <w:i/>
          <w:sz w:val="24"/>
          <w:szCs w:val="24"/>
        </w:rPr>
        <w:t>Вариант 2</w:t>
      </w:r>
    </w:p>
    <w:p w14:paraId="722B4187" w14:textId="77777777" w:rsidR="00541564" w:rsidRPr="00280AC3" w:rsidRDefault="00541564" w:rsidP="00FA13C3">
      <w:pPr>
        <w:shd w:val="clear" w:color="auto" w:fill="FFFFFF"/>
        <w:tabs>
          <w:tab w:val="left" w:pos="35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280AC3">
        <w:rPr>
          <w:rFonts w:ascii="Times New Roman" w:hAnsi="Times New Roman" w:cs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541564" w:rsidRPr="00280AC3" w14:paraId="4887E526" w14:textId="77777777" w:rsidTr="00701385">
        <w:tc>
          <w:tcPr>
            <w:tcW w:w="4785" w:type="dxa"/>
          </w:tcPr>
          <w:p w14:paraId="007DC2AC" w14:textId="77777777" w:rsidR="00541564" w:rsidRPr="00280AC3" w:rsidRDefault="00541564" w:rsidP="00FA13C3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280AC3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 w14:anchorId="3AB37550">
                <v:shape id="_x0000_i1032" type="#_x0000_t75" style="width:11.55pt;height:31.25pt" o:ole="">
                  <v:imagedata r:id="rId24" o:title=""/>
                </v:shape>
                <o:OLEObject Type="Embed" ProgID="Equation.3" ShapeID="_x0000_i1032" DrawAspect="Content" ObjectID="_1726415075" r:id="rId25"/>
              </w:objec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= 18;</w:t>
            </w:r>
          </w:p>
          <w:p w14:paraId="73A1DFE0" w14:textId="77777777" w:rsidR="00541564" w:rsidRPr="00280AC3" w:rsidRDefault="00541564" w:rsidP="00FA13C3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б) 7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x 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+ 11,9 = 0;</w:t>
            </w:r>
          </w:p>
        </w:tc>
        <w:tc>
          <w:tcPr>
            <w:tcW w:w="4785" w:type="dxa"/>
          </w:tcPr>
          <w:p w14:paraId="241698B4" w14:textId="77777777" w:rsidR="00541564" w:rsidRPr="00280AC3" w:rsidRDefault="00541564" w:rsidP="00FA13C3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в) 6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- 0,8 = 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+ 2,2;</w:t>
            </w:r>
          </w:p>
          <w:p w14:paraId="11ECE7DE" w14:textId="77777777" w:rsidR="00541564" w:rsidRPr="00280AC3" w:rsidRDefault="00541564" w:rsidP="00FA13C3">
            <w:pPr>
              <w:shd w:val="clear" w:color="auto" w:fill="FFFFFF"/>
              <w:tabs>
                <w:tab w:val="left" w:pos="638"/>
                <w:tab w:val="left" w:pos="2851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г) 5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- (7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+ 7) = 9.</w:t>
            </w:r>
          </w:p>
        </w:tc>
      </w:tr>
    </w:tbl>
    <w:p w14:paraId="206EB0CF" w14:textId="77777777" w:rsidR="00541564" w:rsidRPr="00280AC3" w:rsidRDefault="00541564" w:rsidP="00FA13C3">
      <w:pPr>
        <w:shd w:val="clear" w:color="auto" w:fill="FFFFFF"/>
        <w:tabs>
          <w:tab w:val="left" w:pos="3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2. Часть пути в </w:t>
      </w:r>
      <w:smartTag w:uri="urn:schemas-microsoft-com:office:smarttags" w:element="metricconverter">
        <w:smartTagPr>
          <w:attr w:name="ProductID" w:val="600 км"/>
        </w:smartTagPr>
        <w:r w:rsidRPr="00280AC3">
          <w:rPr>
            <w:rFonts w:ascii="Times New Roman" w:hAnsi="Times New Roman" w:cs="Times New Roman"/>
            <w:sz w:val="24"/>
            <w:szCs w:val="24"/>
          </w:rPr>
          <w:t>600 км</w:t>
        </w:r>
      </w:smartTag>
      <w:r w:rsidRPr="00280AC3">
        <w:rPr>
          <w:rFonts w:ascii="Times New Roman" w:hAnsi="Times New Roman" w:cs="Times New Roman"/>
          <w:sz w:val="24"/>
          <w:szCs w:val="24"/>
        </w:rPr>
        <w:t xml:space="preserve">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14:paraId="5181AC0C" w14:textId="77777777" w:rsidR="00541564" w:rsidRPr="00280AC3" w:rsidRDefault="00541564" w:rsidP="00FA13C3">
      <w:pPr>
        <w:shd w:val="clear" w:color="auto" w:fill="FFFFFF"/>
        <w:tabs>
          <w:tab w:val="left" w:pos="6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14:paraId="76B220B2" w14:textId="77777777" w:rsidR="00541564" w:rsidRPr="00280AC3" w:rsidRDefault="00541564" w:rsidP="00FA13C3">
      <w:pPr>
        <w:shd w:val="clear" w:color="auto" w:fill="FFFFFF"/>
        <w:tabs>
          <w:tab w:val="left" w:pos="65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4. Решите уравнение 6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(2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- 5) = 2 (2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+ 4).</w:t>
      </w:r>
    </w:p>
    <w:p w14:paraId="2A9D52CA" w14:textId="77777777" w:rsidR="00541564" w:rsidRPr="00280AC3" w:rsidRDefault="00541564" w:rsidP="00FA13C3">
      <w:pPr>
        <w:spacing w:after="0" w:line="240" w:lineRule="auto"/>
        <w:jc w:val="center"/>
        <w:rPr>
          <w:b/>
          <w:bCs/>
          <w:i/>
          <w:sz w:val="24"/>
          <w:szCs w:val="24"/>
        </w:rPr>
      </w:pPr>
    </w:p>
    <w:p w14:paraId="707DC840" w14:textId="77777777" w:rsidR="00541564" w:rsidRPr="00280AC3" w:rsidRDefault="00541564" w:rsidP="00FA13C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№3 по теме «Функции»</w:t>
      </w:r>
    </w:p>
    <w:p w14:paraId="24783A49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0AC3">
        <w:rPr>
          <w:rFonts w:ascii="Times New Roman" w:hAnsi="Times New Roman" w:cs="Times New Roman"/>
          <w:i/>
          <w:sz w:val="24"/>
          <w:szCs w:val="24"/>
        </w:rPr>
        <w:t>Вариант 1</w:t>
      </w:r>
    </w:p>
    <w:p w14:paraId="3360BFE3" w14:textId="77777777" w:rsidR="00541564" w:rsidRPr="00280AC3" w:rsidRDefault="00541564" w:rsidP="00FA13C3">
      <w:pPr>
        <w:shd w:val="clear" w:color="auto" w:fill="FFFFFF"/>
        <w:tabs>
          <w:tab w:val="left" w:pos="3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1. Функция задана формулой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 w:cs="Times New Roman"/>
          <w:sz w:val="24"/>
          <w:szCs w:val="24"/>
        </w:rPr>
        <w:t>= 6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+ 19. Определите: а) значение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у, </w:t>
      </w:r>
      <w:r w:rsidRPr="00280AC3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0,5; б) значение 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, при котором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280AC3">
        <w:rPr>
          <w:rFonts w:ascii="Times New Roman" w:hAnsi="Times New Roman" w:cs="Times New Roman"/>
          <w:sz w:val="24"/>
          <w:szCs w:val="24"/>
        </w:rPr>
        <w:t xml:space="preserve">1; в) проходит ли график функции через точку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280AC3">
        <w:rPr>
          <w:rFonts w:ascii="Times New Roman" w:hAnsi="Times New Roman" w:cs="Times New Roman"/>
          <w:sz w:val="24"/>
          <w:szCs w:val="24"/>
        </w:rPr>
        <w:t>(-2; 7).</w:t>
      </w:r>
    </w:p>
    <w:p w14:paraId="21AE383D" w14:textId="77777777" w:rsidR="00541564" w:rsidRPr="00280AC3" w:rsidRDefault="00541564" w:rsidP="00FA13C3">
      <w:pPr>
        <w:shd w:val="clear" w:color="auto" w:fill="FFFFFF"/>
        <w:tabs>
          <w:tab w:val="left" w:pos="3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2. а) Постройте график функции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= 2х </w:t>
      </w:r>
      <w:r w:rsidRPr="00280AC3">
        <w:rPr>
          <w:rFonts w:ascii="Times New Roman" w:hAnsi="Times New Roman" w:cs="Times New Roman"/>
          <w:sz w:val="24"/>
          <w:szCs w:val="24"/>
        </w:rPr>
        <w:t>- 4.</w:t>
      </w:r>
    </w:p>
    <w:p w14:paraId="33B04EA8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б) Укажите с помощью графика, чему равно значение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 w:cs="Times New Roman"/>
          <w:iCs/>
          <w:sz w:val="24"/>
          <w:szCs w:val="24"/>
        </w:rPr>
        <w:t>,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при 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1,5.</w:t>
      </w:r>
    </w:p>
    <w:p w14:paraId="0DC65C59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280AC3">
        <w:rPr>
          <w:rFonts w:ascii="Times New Roman" w:hAnsi="Times New Roman" w:cs="Times New Roman"/>
          <w:sz w:val="24"/>
          <w:szCs w:val="24"/>
        </w:rPr>
        <w:t xml:space="preserve">-2х; б)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280AC3">
        <w:rPr>
          <w:rFonts w:ascii="Times New Roman" w:hAnsi="Times New Roman" w:cs="Times New Roman"/>
          <w:sz w:val="24"/>
          <w:szCs w:val="24"/>
        </w:rPr>
        <w:t>3.</w:t>
      </w:r>
    </w:p>
    <w:p w14:paraId="0DD18998" w14:textId="77777777" w:rsidR="00541564" w:rsidRPr="00280AC3" w:rsidRDefault="00541564" w:rsidP="00FA13C3">
      <w:pPr>
        <w:shd w:val="clear" w:color="auto" w:fill="FFFFFF"/>
        <w:tabs>
          <w:tab w:val="left" w:pos="672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80AC3">
        <w:rPr>
          <w:rFonts w:ascii="Times New Roman" w:hAnsi="Times New Roman" w:cs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280AC3">
        <w:rPr>
          <w:rFonts w:ascii="Times New Roman" w:hAnsi="Times New Roman" w:cs="Times New Roman"/>
          <w:i/>
          <w:iCs/>
          <w:spacing w:val="-2"/>
          <w:sz w:val="24"/>
          <w:szCs w:val="24"/>
        </w:rPr>
        <w:t>у</w:t>
      </w:r>
      <w:r w:rsidRPr="00280AC3">
        <w:rPr>
          <w:rFonts w:ascii="Times New Roman" w:hAnsi="Times New Roman" w:cs="Times New Roman"/>
          <w:spacing w:val="-2"/>
          <w:sz w:val="24"/>
          <w:szCs w:val="24"/>
        </w:rPr>
        <w:t xml:space="preserve">= 47х - 37 и </w:t>
      </w:r>
      <w:r w:rsidRPr="00280AC3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у </w:t>
      </w:r>
      <w:r w:rsidRPr="00280AC3">
        <w:rPr>
          <w:rFonts w:ascii="Times New Roman" w:hAnsi="Times New Roman" w:cs="Times New Roman"/>
          <w:spacing w:val="-2"/>
          <w:sz w:val="24"/>
          <w:szCs w:val="24"/>
        </w:rPr>
        <w:t>= -13</w:t>
      </w:r>
      <w:r w:rsidRPr="00280AC3">
        <w:rPr>
          <w:rFonts w:ascii="Times New Roman" w:hAnsi="Times New Roman" w:cs="Times New Roman"/>
          <w:i/>
          <w:spacing w:val="-2"/>
          <w:sz w:val="24"/>
          <w:szCs w:val="24"/>
        </w:rPr>
        <w:t>х</w:t>
      </w:r>
      <w:r w:rsidRPr="00280AC3">
        <w:rPr>
          <w:rFonts w:ascii="Times New Roman" w:hAnsi="Times New Roman" w:cs="Times New Roman"/>
          <w:spacing w:val="-2"/>
          <w:sz w:val="24"/>
          <w:szCs w:val="24"/>
        </w:rPr>
        <w:t xml:space="preserve"> + 23.</w:t>
      </w:r>
    </w:p>
    <w:p w14:paraId="3A9835BB" w14:textId="77777777" w:rsidR="00541564" w:rsidRPr="00280AC3" w:rsidRDefault="00541564" w:rsidP="00FA13C3">
      <w:pPr>
        <w:shd w:val="clear" w:color="auto" w:fill="FFFFFF"/>
        <w:tabs>
          <w:tab w:val="left" w:pos="6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280AC3">
        <w:rPr>
          <w:rFonts w:ascii="Times New Roman" w:hAnsi="Times New Roman" w:cs="Times New Roman"/>
          <w:sz w:val="24"/>
          <w:szCs w:val="24"/>
        </w:rPr>
        <w:t>3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- 7 и проходит через начало координат.</w:t>
      </w:r>
    </w:p>
    <w:p w14:paraId="7C521288" w14:textId="77777777" w:rsidR="00541564" w:rsidRPr="00280AC3" w:rsidRDefault="00541564" w:rsidP="00FA13C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739DF62C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0AC3">
        <w:rPr>
          <w:rFonts w:ascii="Times New Roman" w:hAnsi="Times New Roman" w:cs="Times New Roman"/>
          <w:i/>
          <w:sz w:val="24"/>
          <w:szCs w:val="24"/>
        </w:rPr>
        <w:t>Вариант 2</w:t>
      </w:r>
    </w:p>
    <w:p w14:paraId="0DF9DF1D" w14:textId="77777777" w:rsidR="00541564" w:rsidRPr="00280AC3" w:rsidRDefault="00541564" w:rsidP="00FA13C3">
      <w:pPr>
        <w:shd w:val="clear" w:color="auto" w:fill="FFFFFF"/>
        <w:tabs>
          <w:tab w:val="left" w:pos="3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1. Функция задана формулой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 w:cs="Times New Roman"/>
          <w:sz w:val="24"/>
          <w:szCs w:val="24"/>
        </w:rPr>
        <w:t>= 4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- 30. Определите:</w:t>
      </w:r>
    </w:p>
    <w:p w14:paraId="45F10904" w14:textId="77777777" w:rsidR="00541564" w:rsidRPr="00280AC3" w:rsidRDefault="00541564" w:rsidP="00FA13C3">
      <w:p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lastRenderedPageBreak/>
        <w:t xml:space="preserve">а) значение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у, </w:t>
      </w:r>
      <w:r w:rsidRPr="00280AC3">
        <w:rPr>
          <w:rFonts w:ascii="Times New Roman" w:hAnsi="Times New Roman" w:cs="Times New Roman"/>
          <w:sz w:val="24"/>
          <w:szCs w:val="24"/>
        </w:rPr>
        <w:t xml:space="preserve">если х = -2,5; б) значение 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, при котором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 w:cs="Times New Roman"/>
          <w:sz w:val="24"/>
          <w:szCs w:val="24"/>
        </w:rPr>
        <w:t xml:space="preserve">= -6; в) проходит ли график функции через точку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r w:rsidRPr="00280AC3">
        <w:rPr>
          <w:rFonts w:ascii="Times New Roman" w:hAnsi="Times New Roman" w:cs="Times New Roman"/>
          <w:sz w:val="24"/>
          <w:szCs w:val="24"/>
        </w:rPr>
        <w:t>(7; -3).</w:t>
      </w:r>
    </w:p>
    <w:p w14:paraId="4AF3C21B" w14:textId="77777777" w:rsidR="00541564" w:rsidRPr="00280AC3" w:rsidRDefault="00541564" w:rsidP="00FA13C3">
      <w:pPr>
        <w:shd w:val="clear" w:color="auto" w:fill="FFFFFF"/>
        <w:tabs>
          <w:tab w:val="left" w:pos="3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2. а) Постройте график функции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280AC3">
        <w:rPr>
          <w:rFonts w:ascii="Times New Roman" w:hAnsi="Times New Roman" w:cs="Times New Roman"/>
          <w:sz w:val="24"/>
          <w:szCs w:val="24"/>
        </w:rPr>
        <w:t>-3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+ 3.</w:t>
      </w:r>
    </w:p>
    <w:p w14:paraId="046A75FB" w14:textId="77777777" w:rsidR="00541564" w:rsidRPr="00280AC3" w:rsidRDefault="00541564" w:rsidP="00FA13C3">
      <w:p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80AC3">
        <w:rPr>
          <w:rFonts w:ascii="Times New Roman" w:hAnsi="Times New Roman" w:cs="Times New Roman"/>
          <w:spacing w:val="-4"/>
          <w:sz w:val="24"/>
          <w:szCs w:val="24"/>
        </w:rPr>
        <w:t xml:space="preserve">б) Укажите с помощью графика, при каком значении </w:t>
      </w:r>
      <w:r w:rsidRPr="00280AC3">
        <w:rPr>
          <w:rFonts w:ascii="Times New Roman" w:hAnsi="Times New Roman" w:cs="Times New Roman"/>
          <w:i/>
          <w:spacing w:val="-4"/>
          <w:sz w:val="24"/>
          <w:szCs w:val="24"/>
        </w:rPr>
        <w:t>х</w:t>
      </w:r>
      <w:r w:rsidRPr="00280AC3">
        <w:rPr>
          <w:rFonts w:ascii="Times New Roman" w:hAnsi="Times New Roman" w:cs="Times New Roman"/>
          <w:spacing w:val="-4"/>
          <w:sz w:val="24"/>
          <w:szCs w:val="24"/>
        </w:rPr>
        <w:t xml:space="preserve"> значение </w:t>
      </w:r>
      <w:r w:rsidRPr="00280AC3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у </w:t>
      </w:r>
      <w:r w:rsidRPr="00280AC3">
        <w:rPr>
          <w:rFonts w:ascii="Times New Roman" w:hAnsi="Times New Roman" w:cs="Times New Roman"/>
          <w:spacing w:val="-4"/>
          <w:sz w:val="24"/>
          <w:szCs w:val="24"/>
        </w:rPr>
        <w:t>равно 6.</w:t>
      </w:r>
    </w:p>
    <w:p w14:paraId="033CCE71" w14:textId="77777777" w:rsidR="00541564" w:rsidRPr="00280AC3" w:rsidRDefault="00541564" w:rsidP="00FA13C3">
      <w:pPr>
        <w:shd w:val="clear" w:color="auto" w:fill="FFFFFF"/>
        <w:tabs>
          <w:tab w:val="left" w:pos="3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280AC3">
        <w:rPr>
          <w:rFonts w:ascii="Times New Roman" w:hAnsi="Times New Roman" w:cs="Times New Roman"/>
          <w:sz w:val="24"/>
          <w:szCs w:val="24"/>
        </w:rPr>
        <w:t>0,5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; б)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 w:cs="Times New Roman"/>
          <w:sz w:val="24"/>
          <w:szCs w:val="24"/>
        </w:rPr>
        <w:t>= -4.</w:t>
      </w:r>
    </w:p>
    <w:p w14:paraId="4EC877A0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80AC3">
        <w:rPr>
          <w:rFonts w:ascii="Times New Roman" w:hAnsi="Times New Roman" w:cs="Times New Roman"/>
          <w:spacing w:val="-4"/>
          <w:sz w:val="24"/>
          <w:szCs w:val="24"/>
        </w:rPr>
        <w:t xml:space="preserve">4. Найдите координаты точки пересечения графиков функций </w:t>
      </w:r>
      <w:r w:rsidRPr="00280AC3">
        <w:rPr>
          <w:rFonts w:ascii="Times New Roman" w:hAnsi="Times New Roman" w:cs="Times New Roman"/>
          <w:i/>
          <w:iCs/>
          <w:spacing w:val="-4"/>
          <w:sz w:val="24"/>
          <w:szCs w:val="24"/>
        </w:rPr>
        <w:t>у</w:t>
      </w:r>
      <w:r w:rsidRPr="00280AC3">
        <w:rPr>
          <w:rFonts w:ascii="Times New Roman" w:hAnsi="Times New Roman" w:cs="Times New Roman"/>
          <w:spacing w:val="-4"/>
          <w:sz w:val="24"/>
          <w:szCs w:val="24"/>
        </w:rPr>
        <w:t>= -38</w:t>
      </w:r>
      <w:r w:rsidRPr="00280AC3">
        <w:rPr>
          <w:rFonts w:ascii="Times New Roman" w:hAnsi="Times New Roman" w:cs="Times New Roman"/>
          <w:i/>
          <w:spacing w:val="-4"/>
          <w:sz w:val="24"/>
          <w:szCs w:val="24"/>
        </w:rPr>
        <w:t>х</w:t>
      </w:r>
      <w:r w:rsidRPr="00280AC3">
        <w:rPr>
          <w:rFonts w:ascii="Times New Roman" w:hAnsi="Times New Roman" w:cs="Times New Roman"/>
          <w:spacing w:val="-4"/>
          <w:sz w:val="24"/>
          <w:szCs w:val="24"/>
        </w:rPr>
        <w:t xml:space="preserve"> + 15 и </w:t>
      </w:r>
      <w:r w:rsidRPr="00280AC3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у = </w:t>
      </w:r>
      <w:r w:rsidRPr="00280AC3">
        <w:rPr>
          <w:rFonts w:ascii="Times New Roman" w:hAnsi="Times New Roman" w:cs="Times New Roman"/>
          <w:spacing w:val="-4"/>
          <w:sz w:val="24"/>
          <w:szCs w:val="24"/>
        </w:rPr>
        <w:t>-21</w:t>
      </w:r>
      <w:r w:rsidRPr="00280AC3">
        <w:rPr>
          <w:rFonts w:ascii="Times New Roman" w:hAnsi="Times New Roman" w:cs="Times New Roman"/>
          <w:i/>
          <w:spacing w:val="-4"/>
          <w:sz w:val="24"/>
          <w:szCs w:val="24"/>
        </w:rPr>
        <w:t>х</w:t>
      </w:r>
      <w:r w:rsidRPr="00280AC3">
        <w:rPr>
          <w:rFonts w:ascii="Times New Roman" w:hAnsi="Times New Roman" w:cs="Times New Roman"/>
          <w:spacing w:val="-4"/>
          <w:sz w:val="24"/>
          <w:szCs w:val="24"/>
        </w:rPr>
        <w:t xml:space="preserve"> - 36.</w:t>
      </w:r>
    </w:p>
    <w:p w14:paraId="7BA22644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280AC3">
        <w:rPr>
          <w:rFonts w:ascii="Times New Roman" w:hAnsi="Times New Roman"/>
          <w:sz w:val="24"/>
          <w:szCs w:val="24"/>
        </w:rPr>
        <w:t>-5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+ 8 и проходит через начало координат.</w:t>
      </w:r>
    </w:p>
    <w:p w14:paraId="16A2FA30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№4</w:t>
      </w:r>
    </w:p>
    <w:p w14:paraId="0564C41B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 теме «Степень с натуральным показателем»</w:t>
      </w:r>
    </w:p>
    <w:p w14:paraId="05C3E9EC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 1</w:t>
      </w:r>
    </w:p>
    <w:p w14:paraId="47F1B95B" w14:textId="77777777" w:rsidR="00541564" w:rsidRPr="00280AC3" w:rsidRDefault="00541564" w:rsidP="00FA13C3">
      <w:pPr>
        <w:shd w:val="clear" w:color="auto" w:fill="FFFFFF"/>
        <w:tabs>
          <w:tab w:val="left" w:pos="37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1. Найдите значение выражения 1 - 5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, при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= -4.</w:t>
      </w:r>
    </w:p>
    <w:p w14:paraId="1F60C1DC" w14:textId="77777777" w:rsidR="00541564" w:rsidRPr="00280AC3" w:rsidRDefault="00541564" w:rsidP="00FA13C3">
      <w:pPr>
        <w:shd w:val="clear" w:color="auto" w:fill="FFFFFF"/>
        <w:tabs>
          <w:tab w:val="left" w:pos="37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2. Выполните действия:</w:t>
      </w:r>
    </w:p>
    <w:p w14:paraId="5DF9DAAE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а)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/>
          <w:sz w:val="24"/>
          <w:szCs w:val="24"/>
          <w:vertAlign w:val="superscript"/>
        </w:rPr>
        <w:t>7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•</w:t>
      </w:r>
      <w:r w:rsidRPr="00280A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/>
          <w:sz w:val="24"/>
          <w:szCs w:val="24"/>
          <w:vertAlign w:val="superscript"/>
        </w:rPr>
        <w:t>12</w:t>
      </w:r>
      <w:r w:rsidRPr="00280AC3">
        <w:rPr>
          <w:rFonts w:ascii="Times New Roman" w:hAnsi="Times New Roman"/>
          <w:iCs/>
          <w:sz w:val="24"/>
          <w:szCs w:val="24"/>
        </w:rPr>
        <w:t>;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 xml:space="preserve">б)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/>
          <w:sz w:val="24"/>
          <w:szCs w:val="24"/>
          <w:vertAlign w:val="superscript"/>
        </w:rPr>
        <w:t>20</w:t>
      </w:r>
      <w:r w:rsidRPr="00280AC3">
        <w:rPr>
          <w:rFonts w:ascii="Times New Roman" w:hAnsi="Times New Roman"/>
          <w:i/>
          <w:sz w:val="24"/>
          <w:szCs w:val="24"/>
        </w:rPr>
        <w:t xml:space="preserve"> </w:t>
      </w:r>
      <w:r w:rsidRPr="00280AC3">
        <w:rPr>
          <w:iCs/>
          <w:sz w:val="24"/>
          <w:szCs w:val="24"/>
        </w:rPr>
        <w:t>:</w:t>
      </w:r>
      <w:r w:rsidRPr="00280AC3">
        <w:rPr>
          <w:rFonts w:ascii="Times New Roman" w:hAnsi="Times New Roman"/>
          <w:i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/>
          <w:sz w:val="24"/>
          <w:szCs w:val="24"/>
          <w:vertAlign w:val="superscript"/>
        </w:rPr>
        <w:t>5</w:t>
      </w:r>
      <w:r w:rsidRPr="00280AC3">
        <w:rPr>
          <w:rFonts w:ascii="Times New Roman" w:hAnsi="Times New Roman"/>
          <w:iCs/>
          <w:sz w:val="24"/>
          <w:szCs w:val="24"/>
        </w:rPr>
        <w:t xml:space="preserve">; </w:t>
      </w:r>
      <w:r w:rsidRPr="00280AC3">
        <w:rPr>
          <w:rFonts w:ascii="Times New Roman" w:hAnsi="Times New Roman"/>
          <w:sz w:val="24"/>
          <w:szCs w:val="24"/>
        </w:rPr>
        <w:t>в) (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)</w:t>
      </w:r>
      <w:r w:rsidRPr="00280AC3">
        <w:rPr>
          <w:rFonts w:ascii="Times New Roman" w:hAnsi="Times New Roman"/>
          <w:sz w:val="24"/>
          <w:szCs w:val="24"/>
          <w:vertAlign w:val="superscript"/>
        </w:rPr>
        <w:t>8</w:t>
      </w:r>
      <w:r w:rsidRPr="00280AC3">
        <w:rPr>
          <w:rFonts w:ascii="Times New Roman" w:hAnsi="Times New Roman"/>
          <w:sz w:val="24"/>
          <w:szCs w:val="24"/>
        </w:rPr>
        <w:t>; г) (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</w:rPr>
        <w:t>)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280AC3">
        <w:rPr>
          <w:rFonts w:ascii="Times New Roman" w:hAnsi="Times New Roman"/>
          <w:iCs/>
          <w:sz w:val="24"/>
          <w:szCs w:val="24"/>
        </w:rPr>
        <w:t>.</w:t>
      </w:r>
    </w:p>
    <w:p w14:paraId="5547232C" w14:textId="77777777" w:rsidR="00541564" w:rsidRPr="00280AC3" w:rsidRDefault="00541564" w:rsidP="00FA13C3">
      <w:pPr>
        <w:shd w:val="clear" w:color="auto" w:fill="FFFFFF"/>
        <w:tabs>
          <w:tab w:val="left" w:pos="37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280AC3">
        <w:rPr>
          <w:rFonts w:ascii="Times New Roman" w:hAnsi="Times New Roman"/>
          <w:i/>
          <w:iCs/>
          <w:sz w:val="24"/>
          <w:szCs w:val="24"/>
        </w:rPr>
        <w:t>-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а</w:t>
      </w:r>
      <w:r w:rsidRPr="00280AC3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>• 3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•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00280AC3">
        <w:rPr>
          <w:rFonts w:ascii="Times New Roman" w:hAnsi="Times New Roman"/>
          <w:iCs/>
          <w:sz w:val="24"/>
          <w:szCs w:val="24"/>
        </w:rPr>
        <w:t>;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>б) (- 2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5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)</w:t>
      </w:r>
      <w:r w:rsidRPr="00280AC3">
        <w:rPr>
          <w:rFonts w:ascii="Times New Roman" w:hAnsi="Times New Roman"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251D2049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/>
          <w:sz w:val="24"/>
          <w:szCs w:val="24"/>
        </w:rPr>
        <w:t xml:space="preserve">=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. С помощью графика определите значение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/>
          <w:sz w:val="24"/>
          <w:szCs w:val="24"/>
        </w:rPr>
        <w:t xml:space="preserve">при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= 1,5;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= -1,5.</w:t>
      </w:r>
    </w:p>
    <w:p w14:paraId="696C4711" w14:textId="77777777" w:rsidR="00541564" w:rsidRPr="00280AC3" w:rsidRDefault="00541564" w:rsidP="00FA13C3">
      <w:pPr>
        <w:shd w:val="clear" w:color="auto" w:fill="FFFFFF"/>
        <w:tabs>
          <w:tab w:val="left" w:pos="682"/>
          <w:tab w:val="left" w:leader="hyphen" w:pos="26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5. Вычислите: </w:t>
      </w:r>
      <w:r w:rsidRPr="00280AC3">
        <w:rPr>
          <w:rFonts w:ascii="Times New Roman" w:hAnsi="Times New Roman"/>
          <w:position w:val="-30"/>
          <w:sz w:val="24"/>
          <w:szCs w:val="24"/>
        </w:rPr>
        <w:object w:dxaOrig="1060" w:dyaOrig="780" w14:anchorId="11A84459">
          <v:shape id="_x0000_i1033" type="#_x0000_t75" style="width:52.3pt;height:38.7pt" o:ole="">
            <v:imagedata r:id="rId26" o:title=""/>
          </v:shape>
          <o:OLEObject Type="Embed" ProgID="Equation.3" ShapeID="_x0000_i1033" DrawAspect="Content" ObjectID="_1726415076" r:id="rId27"/>
        </w:objec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79EF3A01" w14:textId="77777777" w:rsidR="00541564" w:rsidRPr="00280AC3" w:rsidRDefault="00541564" w:rsidP="00FA13C3">
      <w:pPr>
        <w:shd w:val="clear" w:color="auto" w:fill="FFFFFF"/>
        <w:tabs>
          <w:tab w:val="left" w:pos="68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280AC3">
        <w:rPr>
          <w:rFonts w:ascii="Times New Roman" w:hAnsi="Times New Roman"/>
          <w:sz w:val="24"/>
          <w:szCs w:val="24"/>
          <w:lang w:val="en-US"/>
        </w:rPr>
        <w:t>a</w:t>
      </w:r>
      <w:r w:rsidRPr="00280AC3">
        <w:rPr>
          <w:rFonts w:ascii="Times New Roman" w:hAnsi="Times New Roman"/>
          <w:sz w:val="24"/>
          <w:szCs w:val="24"/>
        </w:rPr>
        <w:t>) 2</w:t>
      </w:r>
      <w:r w:rsidRPr="00280AC3">
        <w:rPr>
          <w:rFonts w:ascii="Times New Roman" w:hAnsi="Times New Roman"/>
          <w:position w:val="-28"/>
          <w:sz w:val="24"/>
          <w:szCs w:val="24"/>
          <w:lang w:val="en-US"/>
        </w:rPr>
        <w:object w:dxaOrig="820" w:dyaOrig="720" w14:anchorId="7F52CC57">
          <v:shape id="_x0000_i1034" type="#_x0000_t75" style="width:40.75pt;height:36.7pt" o:ole="">
            <v:imagedata r:id="rId28" o:title=""/>
          </v:shape>
          <o:OLEObject Type="Embed" ProgID="Equation.3" ShapeID="_x0000_i1034" DrawAspect="Content" ObjectID="_1726415077" r:id="rId29"/>
        </w:object>
      </w:r>
      <w:r w:rsidRPr="00280AC3">
        <w:rPr>
          <w:rFonts w:ascii="Times New Roman" w:hAnsi="Times New Roman" w:cs="Times New Roman"/>
          <w:sz w:val="24"/>
          <w:szCs w:val="24"/>
        </w:rPr>
        <w:t>•</w:t>
      </w:r>
      <w:r w:rsidRPr="00280AC3">
        <w:rPr>
          <w:rFonts w:ascii="Times New Roman" w:hAnsi="Times New Roman" w:cs="Times New Roman"/>
          <w:position w:val="-32"/>
          <w:sz w:val="24"/>
          <w:szCs w:val="24"/>
          <w:lang w:val="en-US"/>
        </w:rPr>
        <w:object w:dxaOrig="1400" w:dyaOrig="840" w14:anchorId="267626C9">
          <v:shape id="_x0000_i1035" type="#_x0000_t75" style="width:69.95pt;height:42.1pt" o:ole="">
            <v:imagedata r:id="rId30" o:title=""/>
          </v:shape>
          <o:OLEObject Type="Embed" ProgID="Equation.3" ShapeID="_x0000_i1035" DrawAspect="Content" ObjectID="_1726415078" r:id="rId31"/>
        </w:object>
      </w:r>
      <w:r w:rsidRPr="00280AC3">
        <w:rPr>
          <w:rFonts w:ascii="Times New Roman" w:hAnsi="Times New Roman" w:cs="Times New Roman"/>
          <w:sz w:val="24"/>
          <w:szCs w:val="24"/>
        </w:rPr>
        <w:t xml:space="preserve">; </w:t>
      </w:r>
      <w:r w:rsidRPr="00280AC3">
        <w:rPr>
          <w:rFonts w:ascii="Times New Roman" w:hAnsi="Times New Roman"/>
          <w:sz w:val="24"/>
          <w:szCs w:val="24"/>
        </w:rPr>
        <w:t xml:space="preserve">б)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280AC3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  <w:vertAlign w:val="superscript"/>
        </w:rPr>
        <w:t>– 2</w:t>
      </w:r>
      <w:r w:rsidRPr="00280AC3">
        <w:rPr>
          <w:rFonts w:ascii="Times New Roman" w:hAnsi="Times New Roman" w:cs="Times New Roman"/>
          <w:sz w:val="24"/>
          <w:szCs w:val="24"/>
        </w:rPr>
        <w:t xml:space="preserve"> •</w:t>
      </w:r>
      <w:r w:rsidRPr="00280AC3">
        <w:rPr>
          <w:rFonts w:ascii="Times New Roman" w:hAnsi="Times New Roman"/>
          <w:i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/>
          <w:sz w:val="24"/>
          <w:szCs w:val="24"/>
          <w:vertAlign w:val="superscript"/>
        </w:rPr>
        <w:t xml:space="preserve">3 – </w:t>
      </w:r>
      <w:r w:rsidRPr="00280AC3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280AC3">
        <w:rPr>
          <w:rFonts w:ascii="Times New Roman" w:hAnsi="Times New Roman"/>
          <w:i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•</w:t>
      </w:r>
      <w:r w:rsidRPr="00280AC3">
        <w:rPr>
          <w:rFonts w:ascii="Times New Roman" w:hAnsi="Times New Roman"/>
          <w:i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6991289B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 2</w:t>
      </w:r>
    </w:p>
    <w:p w14:paraId="00CFA00C" w14:textId="77777777" w:rsidR="00541564" w:rsidRPr="00280AC3" w:rsidRDefault="00541564" w:rsidP="00FA13C3">
      <w:pPr>
        <w:shd w:val="clear" w:color="auto" w:fill="FFFFFF"/>
        <w:tabs>
          <w:tab w:val="left" w:pos="37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1. Найдите значение выражения </w:t>
      </w:r>
      <w:r w:rsidRPr="00280AC3">
        <w:rPr>
          <w:rFonts w:ascii="Times New Roman" w:hAnsi="Times New Roman"/>
          <w:i/>
          <w:iCs/>
          <w:sz w:val="24"/>
          <w:szCs w:val="24"/>
        </w:rPr>
        <w:t>-</w:t>
      </w:r>
      <w:r w:rsidRPr="00280AC3">
        <w:rPr>
          <w:rFonts w:ascii="Times New Roman" w:hAnsi="Times New Roman"/>
          <w:iCs/>
          <w:sz w:val="24"/>
          <w:szCs w:val="24"/>
        </w:rPr>
        <w:t>9</w:t>
      </w:r>
      <w:r w:rsidRPr="00280AC3">
        <w:rPr>
          <w:rFonts w:ascii="Times New Roman" w:hAnsi="Times New Roman"/>
          <w:i/>
          <w:iCs/>
          <w:sz w:val="24"/>
          <w:szCs w:val="24"/>
        </w:rPr>
        <w:t>р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iCs/>
          <w:sz w:val="24"/>
          <w:szCs w:val="24"/>
        </w:rPr>
        <w:t>,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 xml:space="preserve">при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р </w:t>
      </w:r>
      <w:r w:rsidRPr="00280AC3">
        <w:rPr>
          <w:rFonts w:ascii="Times New Roman" w:hAnsi="Times New Roman"/>
          <w:sz w:val="24"/>
          <w:szCs w:val="24"/>
        </w:rPr>
        <w:t xml:space="preserve">= - </w:t>
      </w:r>
      <w:r w:rsidRPr="00280AC3">
        <w:rPr>
          <w:rFonts w:ascii="Times New Roman" w:hAnsi="Times New Roman"/>
          <w:position w:val="-28"/>
          <w:sz w:val="24"/>
          <w:szCs w:val="24"/>
        </w:rPr>
        <w:object w:dxaOrig="240" w:dyaOrig="720" w14:anchorId="1DBAA631">
          <v:shape id="_x0000_i1036" type="#_x0000_t75" style="width:11.55pt;height:36.7pt" o:ole="">
            <v:imagedata r:id="rId32" o:title=""/>
          </v:shape>
          <o:OLEObject Type="Embed" ProgID="Equation.3" ShapeID="_x0000_i1036" DrawAspect="Content" ObjectID="_1726415079" r:id="rId33"/>
        </w:objec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383BA8C1" w14:textId="77777777" w:rsidR="00541564" w:rsidRPr="00280AC3" w:rsidRDefault="00541564" w:rsidP="00FA13C3">
      <w:pPr>
        <w:shd w:val="clear" w:color="auto" w:fill="FFFFFF"/>
        <w:tabs>
          <w:tab w:val="left" w:pos="37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2. Выполните действия: а) </w:t>
      </w:r>
      <w:r w:rsidRPr="00280AC3">
        <w:rPr>
          <w:rFonts w:ascii="Times New Roman" w:hAnsi="Times New Roman"/>
          <w:i/>
          <w:iCs/>
          <w:sz w:val="24"/>
          <w:szCs w:val="24"/>
        </w:rPr>
        <w:t>с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•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22</w:t>
      </w:r>
      <w:r w:rsidRPr="00280AC3">
        <w:rPr>
          <w:rFonts w:ascii="Times New Roman" w:hAnsi="Times New Roman"/>
          <w:iCs/>
          <w:sz w:val="24"/>
          <w:szCs w:val="24"/>
        </w:rPr>
        <w:t>;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 xml:space="preserve">б) 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  <w:vertAlign w:val="superscript"/>
        </w:rPr>
        <w:t>18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iCs/>
          <w:sz w:val="24"/>
          <w:szCs w:val="24"/>
        </w:rPr>
        <w:t>: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  <w:vertAlign w:val="superscript"/>
        </w:rPr>
        <w:t>6</w:t>
      </w:r>
      <w:r w:rsidRPr="00280AC3">
        <w:rPr>
          <w:rFonts w:ascii="Times New Roman" w:hAnsi="Times New Roman"/>
          <w:sz w:val="24"/>
          <w:szCs w:val="24"/>
        </w:rPr>
        <w:t>; в) (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  <w:vertAlign w:val="superscript"/>
        </w:rPr>
        <w:t>4</w:t>
      </w:r>
      <w:r w:rsidRPr="00280AC3">
        <w:rPr>
          <w:rFonts w:ascii="Times New Roman" w:hAnsi="Times New Roman"/>
          <w:sz w:val="24"/>
          <w:szCs w:val="24"/>
        </w:rPr>
        <w:t>)</w:t>
      </w:r>
      <w:r w:rsidRPr="00280AC3">
        <w:rPr>
          <w:rFonts w:ascii="Times New Roman" w:hAnsi="Times New Roman"/>
          <w:sz w:val="24"/>
          <w:szCs w:val="24"/>
          <w:vertAlign w:val="superscript"/>
        </w:rPr>
        <w:t>6</w:t>
      </w:r>
      <w:r w:rsidRPr="00280AC3">
        <w:rPr>
          <w:rFonts w:ascii="Times New Roman" w:hAnsi="Times New Roman"/>
          <w:sz w:val="24"/>
          <w:szCs w:val="24"/>
        </w:rPr>
        <w:t>; г) (3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</w:rPr>
        <w:t>)</w:t>
      </w:r>
      <w:r w:rsidRPr="00280AC3">
        <w:rPr>
          <w:rFonts w:ascii="Times New Roman" w:hAnsi="Times New Roman"/>
          <w:sz w:val="24"/>
          <w:szCs w:val="24"/>
          <w:vertAlign w:val="superscript"/>
        </w:rPr>
        <w:t>5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63C5B706" w14:textId="77777777" w:rsidR="00541564" w:rsidRPr="00280AC3" w:rsidRDefault="00541564" w:rsidP="00FA13C3">
      <w:pPr>
        <w:shd w:val="clear" w:color="auto" w:fill="FFFFFF"/>
        <w:tabs>
          <w:tab w:val="left" w:pos="37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280AC3">
        <w:rPr>
          <w:rFonts w:ascii="Times New Roman" w:hAnsi="Times New Roman"/>
          <w:i/>
          <w:iCs/>
          <w:sz w:val="24"/>
          <w:szCs w:val="24"/>
        </w:rPr>
        <w:t>-</w:t>
      </w:r>
      <w:r w:rsidRPr="00280AC3">
        <w:rPr>
          <w:rFonts w:ascii="Times New Roman" w:hAnsi="Times New Roman"/>
          <w:iCs/>
          <w:sz w:val="24"/>
          <w:szCs w:val="24"/>
        </w:rPr>
        <w:t>4</w:t>
      </w:r>
      <w:r w:rsidRPr="00280AC3">
        <w:rPr>
          <w:rFonts w:ascii="Times New Roman" w:hAnsi="Times New Roman"/>
          <w:i/>
          <w:iCs/>
          <w:sz w:val="24"/>
          <w:szCs w:val="24"/>
        </w:rPr>
        <w:t>х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•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iCs/>
          <w:sz w:val="24"/>
          <w:szCs w:val="24"/>
        </w:rPr>
        <w:t>З</w:t>
      </w:r>
      <w:r w:rsidRPr="00280AC3">
        <w:rPr>
          <w:rFonts w:ascii="Times New Roman" w:hAnsi="Times New Roman"/>
          <w:i/>
          <w:iCs/>
          <w:sz w:val="24"/>
          <w:szCs w:val="24"/>
        </w:rPr>
        <w:t>ху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280AC3">
        <w:rPr>
          <w:rFonts w:ascii="Times New Roman" w:hAnsi="Times New Roman"/>
          <w:sz w:val="24"/>
          <w:szCs w:val="24"/>
        </w:rPr>
        <w:t>б) (З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sz w:val="24"/>
          <w:szCs w:val="24"/>
        </w:rPr>
        <w:t>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330B4E5A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/>
          <w:sz w:val="24"/>
          <w:szCs w:val="24"/>
        </w:rPr>
        <w:t xml:space="preserve">=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. С помощью графика функции определите, при каких значениях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значение </w:t>
      </w:r>
      <w:r w:rsidRPr="00280AC3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>равно 4.</w:t>
      </w:r>
    </w:p>
    <w:p w14:paraId="53C99F1F" w14:textId="77777777" w:rsidR="00541564" w:rsidRPr="00280AC3" w:rsidRDefault="00541564" w:rsidP="00FA13C3">
      <w:pPr>
        <w:shd w:val="clear" w:color="auto" w:fill="FFFFFF"/>
        <w:tabs>
          <w:tab w:val="left" w:pos="643"/>
          <w:tab w:val="left" w:leader="hyphen" w:pos="248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5. Вычислите: </w:t>
      </w:r>
      <w:r w:rsidRPr="00280AC3">
        <w:rPr>
          <w:rFonts w:ascii="Times New Roman" w:hAnsi="Times New Roman"/>
          <w:position w:val="-28"/>
          <w:sz w:val="24"/>
          <w:szCs w:val="24"/>
        </w:rPr>
        <w:object w:dxaOrig="900" w:dyaOrig="760" w14:anchorId="1C866FFB">
          <v:shape id="_x0000_i1037" type="#_x0000_t75" style="width:44.85pt;height:37.35pt" o:ole="">
            <v:imagedata r:id="rId34" o:title=""/>
          </v:shape>
          <o:OLEObject Type="Embed" ProgID="Equation.3" ShapeID="_x0000_i1037" DrawAspect="Content" ObjectID="_1726415080" r:id="rId35"/>
        </w:objec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78EA4C96" w14:textId="77777777" w:rsidR="00541564" w:rsidRPr="00280AC3" w:rsidRDefault="00541564" w:rsidP="00FA13C3">
      <w:pPr>
        <w:shd w:val="clear" w:color="auto" w:fill="FFFFFF"/>
        <w:tabs>
          <w:tab w:val="left" w:pos="64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280AC3">
        <w:rPr>
          <w:rFonts w:ascii="Times New Roman" w:hAnsi="Times New Roman"/>
          <w:sz w:val="24"/>
          <w:szCs w:val="24"/>
          <w:lang w:val="en-US"/>
        </w:rPr>
        <w:t>a</w:t>
      </w:r>
      <w:r w:rsidRPr="00280AC3">
        <w:rPr>
          <w:rFonts w:ascii="Times New Roman" w:hAnsi="Times New Roman"/>
          <w:sz w:val="24"/>
          <w:szCs w:val="24"/>
        </w:rPr>
        <w:t>) 3</w:t>
      </w:r>
      <w:r w:rsidRPr="00280AC3">
        <w:rPr>
          <w:rFonts w:ascii="Times New Roman" w:hAnsi="Times New Roman"/>
          <w:position w:val="-28"/>
          <w:sz w:val="24"/>
          <w:szCs w:val="24"/>
          <w:lang w:val="en-US"/>
        </w:rPr>
        <w:object w:dxaOrig="820" w:dyaOrig="720" w14:anchorId="6C82C347">
          <v:shape id="_x0000_i1038" type="#_x0000_t75" style="width:40.75pt;height:36.7pt" o:ole="">
            <v:imagedata r:id="rId36" o:title=""/>
          </v:shape>
          <o:OLEObject Type="Embed" ProgID="Equation.3" ShapeID="_x0000_i1038" DrawAspect="Content" ObjectID="_1726415081" r:id="rId37"/>
        </w:object>
      </w:r>
      <w:r w:rsidRPr="00280AC3">
        <w:rPr>
          <w:rFonts w:ascii="Times New Roman" w:hAnsi="Times New Roman" w:cs="Times New Roman"/>
          <w:sz w:val="24"/>
          <w:szCs w:val="24"/>
        </w:rPr>
        <w:t>•</w:t>
      </w:r>
      <w:r w:rsidRPr="00280AC3">
        <w:rPr>
          <w:rFonts w:ascii="Times New Roman" w:hAnsi="Times New Roman" w:cs="Times New Roman"/>
          <w:position w:val="-32"/>
          <w:sz w:val="24"/>
          <w:szCs w:val="24"/>
          <w:lang w:val="en-US"/>
        </w:rPr>
        <w:object w:dxaOrig="1440" w:dyaOrig="840" w14:anchorId="6F8A657D">
          <v:shape id="_x0000_i1039" type="#_x0000_t75" style="width:1in;height:42.1pt" o:ole="">
            <v:imagedata r:id="rId38" o:title=""/>
          </v:shape>
          <o:OLEObject Type="Embed" ProgID="Equation.3" ShapeID="_x0000_i1039" DrawAspect="Content" ObjectID="_1726415082" r:id="rId39"/>
        </w:object>
      </w:r>
      <w:r w:rsidRPr="00280AC3">
        <w:rPr>
          <w:rFonts w:ascii="Times New Roman" w:hAnsi="Times New Roman" w:cs="Times New Roman"/>
          <w:sz w:val="24"/>
          <w:szCs w:val="24"/>
        </w:rPr>
        <w:t xml:space="preserve">; </w:t>
      </w:r>
      <w:r w:rsidRPr="00280AC3">
        <w:rPr>
          <w:rFonts w:ascii="Times New Roman" w:hAnsi="Times New Roman"/>
          <w:sz w:val="24"/>
          <w:szCs w:val="24"/>
        </w:rPr>
        <w:t>б) (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a</w:t>
      </w:r>
      <w:r w:rsidRPr="00280AC3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280AC3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  <w:vertAlign w:val="superscript"/>
        </w:rPr>
        <w:t>+ 1</w:t>
      </w:r>
      <w:r w:rsidRPr="00280AC3">
        <w:rPr>
          <w:rFonts w:ascii="Times New Roman" w:hAnsi="Times New Roman" w:cs="Times New Roman"/>
          <w:sz w:val="24"/>
          <w:szCs w:val="24"/>
        </w:rPr>
        <w:t xml:space="preserve"> )</w:t>
      </w:r>
      <w:r w:rsidRPr="00280A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 w:cs="Times New Roman"/>
          <w:sz w:val="24"/>
          <w:szCs w:val="24"/>
        </w:rPr>
        <w:t xml:space="preserve"> </w:t>
      </w:r>
      <w:r w:rsidRPr="00280AC3">
        <w:rPr>
          <w:iCs/>
          <w:sz w:val="24"/>
          <w:szCs w:val="24"/>
        </w:rPr>
        <w:t>:</w:t>
      </w:r>
      <w:r w:rsidRPr="00280AC3">
        <w:rPr>
          <w:rFonts w:ascii="Times New Roman" w:hAnsi="Times New Roman"/>
          <w:i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a</w:t>
      </w:r>
      <w:r w:rsidRPr="00280AC3">
        <w:rPr>
          <w:rFonts w:ascii="Times New Roman" w:hAnsi="Times New Roman"/>
          <w:sz w:val="24"/>
          <w:szCs w:val="24"/>
          <w:vertAlign w:val="superscript"/>
        </w:rPr>
        <w:t xml:space="preserve"> 2</w:t>
      </w:r>
      <w:r w:rsidRPr="00280AC3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4F891F03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№5 по теме «Сумма и разность многочленов . Многочлены и одночлены»</w:t>
      </w:r>
    </w:p>
    <w:p w14:paraId="5A778E21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lastRenderedPageBreak/>
        <w:t>Вариант 1</w:t>
      </w:r>
    </w:p>
    <w:p w14:paraId="3794723D" w14:textId="77777777" w:rsidR="00541564" w:rsidRPr="00280AC3" w:rsidRDefault="00541564" w:rsidP="00FA13C3">
      <w:pPr>
        <w:shd w:val="clear" w:color="auto" w:fill="FFFFFF"/>
        <w:tabs>
          <w:tab w:val="left" w:pos="33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1. Выполните действия: а) (З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- 4</w:t>
      </w:r>
      <w:r w:rsidRPr="00280AC3">
        <w:rPr>
          <w:rFonts w:ascii="Times New Roman" w:hAnsi="Times New Roman"/>
          <w:i/>
          <w:sz w:val="24"/>
          <w:szCs w:val="24"/>
        </w:rPr>
        <w:t>ах</w:t>
      </w:r>
      <w:r w:rsidRPr="00280AC3">
        <w:rPr>
          <w:rFonts w:ascii="Times New Roman" w:hAnsi="Times New Roman"/>
          <w:sz w:val="24"/>
          <w:szCs w:val="24"/>
        </w:rPr>
        <w:t xml:space="preserve"> + 2) - (11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- 14</w:t>
      </w:r>
      <w:r w:rsidRPr="00280AC3">
        <w:rPr>
          <w:rFonts w:ascii="Times New Roman" w:hAnsi="Times New Roman"/>
          <w:i/>
          <w:sz w:val="24"/>
          <w:szCs w:val="24"/>
        </w:rPr>
        <w:t>ах</w:t>
      </w:r>
      <w:r w:rsidRPr="00280AC3">
        <w:rPr>
          <w:rFonts w:ascii="Times New Roman" w:hAnsi="Times New Roman"/>
          <w:sz w:val="24"/>
          <w:szCs w:val="24"/>
        </w:rPr>
        <w:t>); б) 3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280AC3">
        <w:rPr>
          <w:rFonts w:ascii="Times New Roman" w:hAnsi="Times New Roman"/>
          <w:sz w:val="24"/>
          <w:szCs w:val="24"/>
        </w:rPr>
        <w:t>1).</w:t>
      </w:r>
    </w:p>
    <w:p w14:paraId="54EF575D" w14:textId="77777777" w:rsidR="00541564" w:rsidRPr="00280AC3" w:rsidRDefault="00541564" w:rsidP="00FA13C3">
      <w:pPr>
        <w:shd w:val="clear" w:color="auto" w:fill="FFFFFF"/>
        <w:tabs>
          <w:tab w:val="left" w:pos="331"/>
          <w:tab w:val="left" w:pos="58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2. Вынесите общий множитель за скобки: а) 10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 xml:space="preserve"> - 15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; б) 18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sz w:val="24"/>
          <w:szCs w:val="24"/>
        </w:rPr>
        <w:t xml:space="preserve"> + 6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7CF77661" w14:textId="77777777" w:rsidR="00541564" w:rsidRPr="00280AC3" w:rsidRDefault="00541564" w:rsidP="00FA13C3">
      <w:pPr>
        <w:shd w:val="clear" w:color="auto" w:fill="FFFFFF"/>
        <w:tabs>
          <w:tab w:val="left" w:pos="331"/>
          <w:tab w:val="left" w:pos="58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3. Решите уравнение 9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- 6 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- 1) = 5 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+ 2).</w:t>
      </w:r>
    </w:p>
    <w:p w14:paraId="3C856126" w14:textId="77777777" w:rsidR="00541564" w:rsidRPr="00280AC3" w:rsidRDefault="00541564" w:rsidP="00FA13C3">
      <w:pPr>
        <w:shd w:val="clear" w:color="auto" w:fill="FFFFFF"/>
        <w:tabs>
          <w:tab w:val="left" w:pos="33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</w:t>
      </w:r>
      <w:smartTag w:uri="urn:schemas-microsoft-com:office:smarttags" w:element="metricconverter">
        <w:smartTagPr>
          <w:attr w:name="ProductID" w:val="20 км/ч"/>
        </w:smartTagPr>
        <w:r w:rsidRPr="00280AC3">
          <w:rPr>
            <w:rFonts w:ascii="Times New Roman" w:hAnsi="Times New Roman"/>
            <w:sz w:val="24"/>
            <w:szCs w:val="24"/>
          </w:rPr>
          <w:t>20 км/ч</w:t>
        </w:r>
      </w:smartTag>
      <w:r w:rsidRPr="00280AC3">
        <w:rPr>
          <w:rFonts w:ascii="Times New Roman" w:hAnsi="Times New Roman"/>
          <w:sz w:val="24"/>
          <w:szCs w:val="24"/>
        </w:rPr>
        <w:t xml:space="preserve"> меньше.</w:t>
      </w:r>
    </w:p>
    <w:p w14:paraId="63ECB6A9" w14:textId="77777777" w:rsidR="00541564" w:rsidRPr="00280AC3" w:rsidRDefault="00541564" w:rsidP="00FA13C3">
      <w:pPr>
        <w:shd w:val="clear" w:color="auto" w:fill="FFFFFF"/>
        <w:tabs>
          <w:tab w:val="left" w:pos="6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5. Решите уравнение </w:t>
      </w:r>
      <w:r w:rsidRPr="00280AC3">
        <w:rPr>
          <w:rFonts w:ascii="Times New Roman" w:hAnsi="Times New Roman"/>
          <w:position w:val="-28"/>
          <w:sz w:val="24"/>
          <w:szCs w:val="24"/>
          <w:lang w:val="en-US"/>
        </w:rPr>
        <w:object w:dxaOrig="2020" w:dyaOrig="720" w14:anchorId="2B645F6D">
          <v:shape id="_x0000_i1040" type="#_x0000_t75" style="width:101.2pt;height:36.7pt" o:ole="">
            <v:imagedata r:id="rId40" o:title=""/>
          </v:shape>
          <o:OLEObject Type="Embed" ProgID="Equation.3" ShapeID="_x0000_i1040" DrawAspect="Content" ObjectID="_1726415083" r:id="rId41"/>
        </w:objec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0B2852A8" w14:textId="77777777" w:rsidR="00541564" w:rsidRPr="00280AC3" w:rsidRDefault="00541564" w:rsidP="00FA13C3">
      <w:pPr>
        <w:shd w:val="clear" w:color="auto" w:fill="FFFFFF"/>
        <w:tabs>
          <w:tab w:val="left" w:pos="6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6. Упростите выражение 2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+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 xml:space="preserve">-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>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280AC3">
        <w:rPr>
          <w:rFonts w:ascii="Times New Roman" w:hAnsi="Times New Roman"/>
          <w:sz w:val="24"/>
          <w:szCs w:val="24"/>
        </w:rPr>
        <w:t>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14:paraId="24F7A1AB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 2</w:t>
      </w:r>
    </w:p>
    <w:p w14:paraId="4B01DE29" w14:textId="77777777" w:rsidR="00541564" w:rsidRPr="00280AC3" w:rsidRDefault="00541564" w:rsidP="00FA13C3">
      <w:pPr>
        <w:shd w:val="clear" w:color="auto" w:fill="FFFFFF"/>
        <w:tabs>
          <w:tab w:val="left" w:pos="34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1. Выполните действия: а) (2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З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+ 1) - (7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- 5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>); б) 3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iCs/>
          <w:sz w:val="24"/>
          <w:szCs w:val="24"/>
        </w:rPr>
        <w:t>(</w:t>
      </w:r>
      <w:r w:rsidRPr="00280AC3">
        <w:rPr>
          <w:rFonts w:ascii="Times New Roman" w:hAnsi="Times New Roman"/>
          <w:iCs/>
          <w:sz w:val="24"/>
          <w:szCs w:val="24"/>
        </w:rPr>
        <w:t>4</w:t>
      </w:r>
      <w:r w:rsidRPr="00280AC3">
        <w:rPr>
          <w:rFonts w:ascii="Times New Roman" w:hAnsi="Times New Roman"/>
          <w:i/>
          <w:iCs/>
          <w:sz w:val="24"/>
          <w:szCs w:val="24"/>
        </w:rPr>
        <w:t>х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 xml:space="preserve">- </w:t>
      </w:r>
      <w:r w:rsidRPr="00280AC3">
        <w:rPr>
          <w:rFonts w:ascii="Times New Roman" w:hAnsi="Times New Roman"/>
          <w:i/>
          <w:iCs/>
          <w:sz w:val="24"/>
          <w:szCs w:val="24"/>
        </w:rPr>
        <w:t>х).</w:t>
      </w:r>
    </w:p>
    <w:p w14:paraId="21B497D9" w14:textId="77777777" w:rsidR="00541564" w:rsidRPr="00280AC3" w:rsidRDefault="00541564" w:rsidP="00FA13C3">
      <w:pPr>
        <w:shd w:val="clear" w:color="auto" w:fill="FFFFFF"/>
        <w:tabs>
          <w:tab w:val="left" w:pos="346"/>
          <w:tab w:val="left" w:pos="59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2. Вынесите общий множитель за скобки: а)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280AC3">
        <w:rPr>
          <w:rFonts w:ascii="Times New Roman" w:hAnsi="Times New Roman"/>
          <w:sz w:val="24"/>
          <w:szCs w:val="24"/>
        </w:rPr>
        <w:t xml:space="preserve">- </w:t>
      </w:r>
      <w:r w:rsidRPr="00280AC3">
        <w:rPr>
          <w:rFonts w:ascii="Times New Roman" w:hAnsi="Times New Roman"/>
          <w:iCs/>
          <w:sz w:val="24"/>
          <w:szCs w:val="24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>ху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280AC3">
        <w:rPr>
          <w:rFonts w:ascii="Times New Roman" w:hAnsi="Times New Roman"/>
          <w:sz w:val="24"/>
          <w:szCs w:val="24"/>
        </w:rPr>
        <w:t>б) 8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4</w:t>
      </w:r>
      <w:r w:rsidRPr="00280AC3">
        <w:rPr>
          <w:rFonts w:ascii="Times New Roman" w:hAnsi="Times New Roman"/>
          <w:sz w:val="24"/>
          <w:szCs w:val="24"/>
        </w:rPr>
        <w:t xml:space="preserve"> + 2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28322837" w14:textId="77777777" w:rsidR="00541564" w:rsidRPr="00280AC3" w:rsidRDefault="00541564" w:rsidP="00FA13C3">
      <w:pPr>
        <w:shd w:val="clear" w:color="auto" w:fill="FFFFFF"/>
        <w:tabs>
          <w:tab w:val="left" w:pos="346"/>
          <w:tab w:val="left" w:pos="59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3. Решите уравнение 7 - 4 </w:t>
      </w:r>
      <w:r w:rsidRPr="00280AC3">
        <w:rPr>
          <w:rFonts w:ascii="Times New Roman" w:hAnsi="Times New Roman"/>
          <w:i/>
          <w:iCs/>
          <w:sz w:val="24"/>
          <w:szCs w:val="24"/>
        </w:rPr>
        <w:t>(</w:t>
      </w:r>
      <w:r w:rsidRPr="00280AC3">
        <w:rPr>
          <w:rFonts w:ascii="Times New Roman" w:hAnsi="Times New Roman"/>
          <w:iCs/>
          <w:sz w:val="24"/>
          <w:szCs w:val="24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280AC3">
        <w:rPr>
          <w:rFonts w:ascii="Times New Roman" w:hAnsi="Times New Roman"/>
          <w:sz w:val="24"/>
          <w:szCs w:val="24"/>
        </w:rPr>
        <w:t xml:space="preserve">- 1) = 5 (1 -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х).</w:t>
      </w:r>
    </w:p>
    <w:p w14:paraId="273D8B4A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14:paraId="7F157065" w14:textId="77777777" w:rsidR="00541564" w:rsidRPr="00280AC3" w:rsidRDefault="00541564" w:rsidP="00FA13C3">
      <w:pPr>
        <w:shd w:val="clear" w:color="auto" w:fill="FFFFFF"/>
        <w:tabs>
          <w:tab w:val="left" w:pos="643"/>
          <w:tab w:val="left" w:pos="2995"/>
          <w:tab w:val="left" w:pos="364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5. Решите уравнение </w:t>
      </w:r>
      <w:r w:rsidRPr="00280AC3">
        <w:rPr>
          <w:rFonts w:ascii="Times New Roman" w:hAnsi="Times New Roman"/>
          <w:position w:val="-28"/>
          <w:sz w:val="24"/>
          <w:szCs w:val="24"/>
          <w:lang w:val="en-US"/>
        </w:rPr>
        <w:object w:dxaOrig="2040" w:dyaOrig="720" w14:anchorId="44ADAB8B">
          <v:shape id="_x0000_i1041" type="#_x0000_t75" style="width:101.9pt;height:36.7pt" o:ole="">
            <v:imagedata r:id="rId42" o:title=""/>
          </v:shape>
          <o:OLEObject Type="Embed" ProgID="Equation.3" ShapeID="_x0000_i1041" DrawAspect="Content" ObjectID="_1726415084" r:id="rId43"/>
        </w:objec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7485BCB6" w14:textId="77777777" w:rsidR="00541564" w:rsidRPr="00280AC3" w:rsidRDefault="00541564" w:rsidP="00FA13C3">
      <w:pPr>
        <w:shd w:val="clear" w:color="auto" w:fill="FFFFFF"/>
        <w:tabs>
          <w:tab w:val="left" w:pos="64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6. Упростите выражение 3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(х + у + с) - </w:t>
      </w:r>
      <w:r w:rsidRPr="00280AC3">
        <w:rPr>
          <w:rFonts w:ascii="Times New Roman" w:hAnsi="Times New Roman"/>
          <w:iCs/>
          <w:sz w:val="24"/>
          <w:szCs w:val="24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(х </w:t>
      </w:r>
      <w:r w:rsidRPr="00280AC3">
        <w:rPr>
          <w:rFonts w:ascii="Times New Roman" w:hAnsi="Times New Roman"/>
          <w:sz w:val="24"/>
          <w:szCs w:val="24"/>
        </w:rPr>
        <w:t xml:space="preserve">-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280AC3">
        <w:rPr>
          <w:rFonts w:ascii="Times New Roman" w:hAnsi="Times New Roman"/>
          <w:sz w:val="24"/>
          <w:szCs w:val="24"/>
        </w:rPr>
        <w:t>с) - 3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(х + у - </w:t>
      </w:r>
      <w:r w:rsidRPr="00280AC3">
        <w:rPr>
          <w:rFonts w:ascii="Times New Roman" w:hAnsi="Times New Roman"/>
          <w:sz w:val="24"/>
          <w:szCs w:val="24"/>
        </w:rPr>
        <w:t>с).</w:t>
      </w:r>
    </w:p>
    <w:p w14:paraId="49A59338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№6 по теме «Произведение многочленов»</w:t>
      </w:r>
    </w:p>
    <w:p w14:paraId="700DA3FB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 1</w:t>
      </w:r>
    </w:p>
    <w:p w14:paraId="5658CFD0" w14:textId="77777777" w:rsidR="00541564" w:rsidRPr="00280AC3" w:rsidRDefault="00541564" w:rsidP="00FA13C3">
      <w:pPr>
        <w:shd w:val="clear" w:color="auto" w:fill="FFFFFF"/>
        <w:tabs>
          <w:tab w:val="left" w:pos="346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1. Выполните умножение:</w:t>
      </w:r>
      <w:r w:rsidRPr="00280AC3">
        <w:rPr>
          <w:rFonts w:ascii="Times New Roman" w:hAnsi="Times New Roman"/>
          <w:spacing w:val="-4"/>
          <w:sz w:val="24"/>
          <w:szCs w:val="24"/>
        </w:rPr>
        <w:t>а) (</w:t>
      </w:r>
      <w:r w:rsidRPr="00280AC3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280AC3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280AC3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280AC3">
        <w:rPr>
          <w:rFonts w:ascii="Times New Roman" w:hAnsi="Times New Roman"/>
          <w:spacing w:val="-4"/>
          <w:sz w:val="24"/>
          <w:szCs w:val="24"/>
        </w:rPr>
        <w:t xml:space="preserve"> - 3); б) (2</w:t>
      </w:r>
      <w:r w:rsidRPr="00280AC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280AC3">
        <w:rPr>
          <w:rFonts w:ascii="Times New Roman" w:hAnsi="Times New Roman"/>
          <w:spacing w:val="-4"/>
          <w:sz w:val="24"/>
          <w:szCs w:val="24"/>
        </w:rPr>
        <w:t xml:space="preserve"> - 1) (З</w:t>
      </w:r>
      <w:r w:rsidRPr="00280AC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280AC3">
        <w:rPr>
          <w:rFonts w:ascii="Times New Roman" w:hAnsi="Times New Roman"/>
          <w:spacing w:val="-4"/>
          <w:sz w:val="24"/>
          <w:szCs w:val="24"/>
        </w:rPr>
        <w:t xml:space="preserve"> + 4); в) (5</w:t>
      </w:r>
      <w:r w:rsidRPr="00280AC3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280AC3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280AC3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280AC3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280AC3">
        <w:rPr>
          <w:rFonts w:ascii="Times New Roman" w:hAnsi="Times New Roman"/>
          <w:iCs/>
          <w:spacing w:val="-4"/>
          <w:sz w:val="24"/>
          <w:szCs w:val="24"/>
        </w:rPr>
        <w:t>;</w:t>
      </w:r>
      <w:r w:rsidRPr="00280AC3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 w:rsidRPr="00280AC3">
        <w:rPr>
          <w:rFonts w:ascii="Times New Roman" w:hAnsi="Times New Roman"/>
          <w:spacing w:val="-4"/>
          <w:sz w:val="24"/>
          <w:szCs w:val="24"/>
        </w:rPr>
        <w:t>г) (</w:t>
      </w:r>
      <w:r w:rsidRPr="00280AC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280AC3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280AC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280AC3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280AC3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280AC3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14:paraId="282953AD" w14:textId="77777777" w:rsidR="00541564" w:rsidRPr="00280AC3" w:rsidRDefault="00541564" w:rsidP="00FA13C3">
      <w:pPr>
        <w:shd w:val="clear" w:color="auto" w:fill="FFFFFF"/>
        <w:tabs>
          <w:tab w:val="left" w:pos="34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2. Разложите на множители: а)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280AC3">
        <w:rPr>
          <w:rFonts w:ascii="Times New Roman" w:hAnsi="Times New Roman"/>
          <w:sz w:val="24"/>
          <w:szCs w:val="24"/>
        </w:rPr>
        <w:t xml:space="preserve">+ 3) - 2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280AC3">
        <w:rPr>
          <w:rFonts w:ascii="Times New Roman" w:hAnsi="Times New Roman"/>
          <w:sz w:val="24"/>
          <w:szCs w:val="24"/>
        </w:rPr>
        <w:t xml:space="preserve">3); б)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ах </w:t>
      </w:r>
      <w:r w:rsidRPr="00280AC3">
        <w:rPr>
          <w:rFonts w:ascii="Times New Roman" w:hAnsi="Times New Roman"/>
          <w:sz w:val="24"/>
          <w:szCs w:val="24"/>
        </w:rPr>
        <w:t xml:space="preserve">-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ау + </w:t>
      </w:r>
      <w:r w:rsidRPr="00280AC3">
        <w:rPr>
          <w:rFonts w:ascii="Times New Roman" w:hAnsi="Times New Roman"/>
          <w:iCs/>
          <w:sz w:val="24"/>
          <w:szCs w:val="24"/>
        </w:rPr>
        <w:t>5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280AC3">
        <w:rPr>
          <w:rFonts w:ascii="Times New Roman" w:hAnsi="Times New Roman"/>
          <w:iCs/>
          <w:sz w:val="24"/>
          <w:szCs w:val="24"/>
        </w:rPr>
        <w:t>5</w:t>
      </w:r>
      <w:r w:rsidRPr="00280AC3">
        <w:rPr>
          <w:rFonts w:ascii="Times New Roman" w:hAnsi="Times New Roman"/>
          <w:i/>
          <w:iCs/>
          <w:sz w:val="24"/>
          <w:szCs w:val="24"/>
        </w:rPr>
        <w:t>у.</w:t>
      </w:r>
    </w:p>
    <w:p w14:paraId="547BEA04" w14:textId="77777777" w:rsidR="00541564" w:rsidRPr="00280AC3" w:rsidRDefault="00541564" w:rsidP="00FA13C3">
      <w:pPr>
        <w:shd w:val="clear" w:color="auto" w:fill="FFFFFF"/>
        <w:tabs>
          <w:tab w:val="left" w:pos="65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3. Упростите выражение -0,1</w:t>
      </w:r>
      <w:r w:rsidRPr="00280AC3">
        <w:rPr>
          <w:rFonts w:ascii="Times New Roman" w:hAnsi="Times New Roman"/>
          <w:sz w:val="24"/>
          <w:szCs w:val="24"/>
          <w:lang w:val="en-US"/>
        </w:rPr>
        <w:t>x</w:t>
      </w:r>
      <w:r w:rsidRPr="00280AC3">
        <w:rPr>
          <w:rFonts w:ascii="Times New Roman" w:hAnsi="Times New Roman"/>
          <w:sz w:val="24"/>
          <w:szCs w:val="24"/>
        </w:rPr>
        <w:t xml:space="preserve"> (2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+ 6) (5 - 4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).</w:t>
      </w:r>
    </w:p>
    <w:p w14:paraId="30CD70F3" w14:textId="77777777" w:rsidR="00541564" w:rsidRPr="00280AC3" w:rsidRDefault="00541564" w:rsidP="00FA13C3">
      <w:pPr>
        <w:shd w:val="clear" w:color="auto" w:fill="FFFFFF"/>
        <w:tabs>
          <w:tab w:val="left" w:pos="65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14:paraId="5472D76B" w14:textId="77777777" w:rsidR="00541564" w:rsidRPr="00280AC3" w:rsidRDefault="00541564" w:rsidP="00FA13C3">
      <w:pPr>
        <w:shd w:val="clear" w:color="auto" w:fill="FFFFFF"/>
        <w:tabs>
          <w:tab w:val="left" w:pos="288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а)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280AC3">
        <w:rPr>
          <w:rFonts w:ascii="Times New Roman" w:hAnsi="Times New Roman"/>
          <w:sz w:val="24"/>
          <w:szCs w:val="24"/>
        </w:rPr>
        <w:t>- 4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+ 4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у; </w:t>
      </w:r>
      <w:r w:rsidRPr="00280AC3">
        <w:rPr>
          <w:rFonts w:ascii="Times New Roman" w:hAnsi="Times New Roman"/>
          <w:sz w:val="24"/>
          <w:szCs w:val="24"/>
        </w:rPr>
        <w:t xml:space="preserve">б) </w:t>
      </w:r>
      <w:r w:rsidRPr="00280AC3">
        <w:rPr>
          <w:rFonts w:ascii="Times New Roman" w:hAnsi="Times New Roman"/>
          <w:i/>
          <w:iCs/>
          <w:sz w:val="24"/>
          <w:szCs w:val="24"/>
          <w:lang w:val="en-US"/>
        </w:rPr>
        <w:t>ab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ас - </w:t>
      </w:r>
      <w:r w:rsidRPr="00280AC3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280AC3">
        <w:rPr>
          <w:rFonts w:ascii="Times New Roman" w:hAnsi="Times New Roman"/>
          <w:sz w:val="24"/>
          <w:szCs w:val="24"/>
        </w:rPr>
        <w:t xml:space="preserve">+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сх + с - </w:t>
      </w:r>
      <w:r w:rsidRPr="00280AC3">
        <w:rPr>
          <w:rFonts w:ascii="Times New Roman" w:hAnsi="Times New Roman"/>
          <w:sz w:val="24"/>
          <w:szCs w:val="24"/>
        </w:rPr>
        <w:t>6.</w:t>
      </w:r>
    </w:p>
    <w:p w14:paraId="54BF061A" w14:textId="77777777" w:rsidR="00541564" w:rsidRPr="00280AC3" w:rsidRDefault="00541564" w:rsidP="00FA13C3">
      <w:pPr>
        <w:shd w:val="clear" w:color="auto" w:fill="FFFFFF"/>
        <w:tabs>
          <w:tab w:val="left" w:pos="65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5. Из прямоугольного листа фанеры вырезали квадратную пластинку, для чего с одной стороны листа фанеры отрезали полосу шириной </w:t>
      </w:r>
      <w:smartTag w:uri="urn:schemas-microsoft-com:office:smarttags" w:element="metricconverter">
        <w:smartTagPr>
          <w:attr w:name="ProductID" w:val="2 см"/>
        </w:smartTagPr>
        <w:r w:rsidRPr="00280AC3">
          <w:rPr>
            <w:rFonts w:ascii="Times New Roman" w:hAnsi="Times New Roman"/>
            <w:sz w:val="24"/>
            <w:szCs w:val="24"/>
          </w:rPr>
          <w:t>2 см</w:t>
        </w:r>
      </w:smartTag>
      <w:r w:rsidRPr="00280AC3">
        <w:rPr>
          <w:rFonts w:ascii="Times New Roman" w:hAnsi="Times New Roman"/>
          <w:sz w:val="24"/>
          <w:szCs w:val="24"/>
        </w:rPr>
        <w:t xml:space="preserve">, а с другой, соседней, - </w:t>
      </w:r>
      <w:smartTag w:uri="urn:schemas-microsoft-com:office:smarttags" w:element="metricconverter">
        <w:smartTagPr>
          <w:attr w:name="ProductID" w:val="3 см"/>
        </w:smartTagPr>
        <w:r w:rsidRPr="00280AC3">
          <w:rPr>
            <w:rFonts w:ascii="Times New Roman" w:hAnsi="Times New Roman"/>
            <w:sz w:val="24"/>
            <w:szCs w:val="24"/>
          </w:rPr>
          <w:t>3 см</w:t>
        </w:r>
      </w:smartTag>
      <w:r w:rsidRPr="00280AC3">
        <w:rPr>
          <w:rFonts w:ascii="Times New Roman" w:hAnsi="Times New Roman"/>
          <w:sz w:val="24"/>
          <w:szCs w:val="24"/>
        </w:rPr>
        <w:t>. Найдите сторону получившегося квадрата, если известно, что его площадь на 51 см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меньше площади прямоугольника.</w:t>
      </w:r>
    </w:p>
    <w:p w14:paraId="3F59F24E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 2</w:t>
      </w:r>
    </w:p>
    <w:p w14:paraId="78B17286" w14:textId="77777777" w:rsidR="00541564" w:rsidRPr="00280AC3" w:rsidRDefault="00541564" w:rsidP="00FA13C3">
      <w:pPr>
        <w:shd w:val="clear" w:color="auto" w:fill="FFFFFF"/>
        <w:tabs>
          <w:tab w:val="left" w:pos="34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1. Выполните умножение:  а) 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- 5) 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- 3); б) (5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+ 4) (2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- 1); </w:t>
      </w:r>
    </w:p>
    <w:p w14:paraId="4A8376DD" w14:textId="77777777" w:rsidR="00541564" w:rsidRPr="00280AC3" w:rsidRDefault="00541564" w:rsidP="00FA13C3">
      <w:pPr>
        <w:shd w:val="clear" w:color="auto" w:fill="FFFFFF"/>
        <w:tabs>
          <w:tab w:val="left" w:pos="34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в) </w:t>
      </w:r>
      <w:r w:rsidRPr="00280AC3">
        <w:rPr>
          <w:rFonts w:ascii="Times New Roman" w:hAnsi="Times New Roman"/>
          <w:i/>
          <w:iCs/>
          <w:sz w:val="24"/>
          <w:szCs w:val="24"/>
        </w:rPr>
        <w:t>(</w:t>
      </w:r>
      <w:r w:rsidRPr="00280AC3">
        <w:rPr>
          <w:rFonts w:ascii="Times New Roman" w:hAnsi="Times New Roman"/>
          <w:iCs/>
          <w:sz w:val="24"/>
          <w:szCs w:val="24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с) (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280AC3">
        <w:rPr>
          <w:rFonts w:ascii="Times New Roman" w:hAnsi="Times New Roman"/>
          <w:iCs/>
          <w:sz w:val="24"/>
          <w:szCs w:val="24"/>
        </w:rPr>
        <w:t>4</w:t>
      </w:r>
      <w:r w:rsidRPr="00280AC3">
        <w:rPr>
          <w:rFonts w:ascii="Times New Roman" w:hAnsi="Times New Roman"/>
          <w:i/>
          <w:iCs/>
          <w:sz w:val="24"/>
          <w:szCs w:val="24"/>
        </w:rPr>
        <w:t>с)</w:t>
      </w:r>
      <w:r w:rsidRPr="00280AC3">
        <w:rPr>
          <w:rFonts w:ascii="Times New Roman" w:hAnsi="Times New Roman"/>
          <w:iCs/>
          <w:sz w:val="24"/>
          <w:szCs w:val="24"/>
        </w:rPr>
        <w:t xml:space="preserve">; </w:t>
      </w:r>
      <w:r w:rsidRPr="00280AC3">
        <w:rPr>
          <w:rFonts w:ascii="Times New Roman" w:hAnsi="Times New Roman"/>
          <w:sz w:val="24"/>
          <w:szCs w:val="24"/>
        </w:rPr>
        <w:t>г) (6 - 2) (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280AC3">
        <w:rPr>
          <w:rFonts w:ascii="Times New Roman" w:hAnsi="Times New Roman"/>
          <w:sz w:val="24"/>
          <w:szCs w:val="24"/>
        </w:rPr>
        <w:t>2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 xml:space="preserve"> - 3).</w:t>
      </w:r>
    </w:p>
    <w:p w14:paraId="3073E39D" w14:textId="77777777" w:rsidR="00541564" w:rsidRPr="00280AC3" w:rsidRDefault="00541564" w:rsidP="00FA13C3">
      <w:pPr>
        <w:shd w:val="clear" w:color="auto" w:fill="FFFFFF"/>
        <w:tabs>
          <w:tab w:val="left" w:pos="34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2. Разложите на множители: а)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у) + а </w:t>
      </w:r>
      <w:r w:rsidRPr="00280AC3">
        <w:rPr>
          <w:rFonts w:ascii="Times New Roman" w:hAnsi="Times New Roman"/>
          <w:sz w:val="24"/>
          <w:szCs w:val="24"/>
        </w:rPr>
        <w:t>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iCs/>
          <w:sz w:val="24"/>
          <w:szCs w:val="24"/>
        </w:rPr>
        <w:t>у)</w:t>
      </w:r>
      <w:r w:rsidRPr="00280AC3">
        <w:rPr>
          <w:rFonts w:ascii="Times New Roman" w:hAnsi="Times New Roman"/>
          <w:iCs/>
          <w:sz w:val="24"/>
          <w:szCs w:val="24"/>
        </w:rPr>
        <w:t>;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>б) 2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- 2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 xml:space="preserve"> + </w:t>
      </w:r>
      <w:r w:rsidRPr="00280AC3">
        <w:rPr>
          <w:rFonts w:ascii="Times New Roman" w:hAnsi="Times New Roman"/>
          <w:i/>
          <w:iCs/>
          <w:sz w:val="24"/>
          <w:szCs w:val="24"/>
        </w:rPr>
        <w:t>са - с</w:t>
      </w:r>
      <w:r w:rsidRPr="00280AC3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i/>
          <w:iCs/>
          <w:sz w:val="24"/>
          <w:szCs w:val="24"/>
        </w:rPr>
        <w:t>.</w:t>
      </w:r>
    </w:p>
    <w:p w14:paraId="68EFC404" w14:textId="77777777" w:rsidR="00541564" w:rsidRPr="00280AC3" w:rsidRDefault="00541564" w:rsidP="00FA13C3">
      <w:pPr>
        <w:shd w:val="clear" w:color="auto" w:fill="FFFFFF"/>
        <w:tabs>
          <w:tab w:val="left" w:pos="6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lastRenderedPageBreak/>
        <w:t>3. Упростите выражение 0,5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(4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- 1) (5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+ 2).</w:t>
      </w:r>
    </w:p>
    <w:p w14:paraId="513FC051" w14:textId="77777777" w:rsidR="00541564" w:rsidRPr="00280AC3" w:rsidRDefault="00541564" w:rsidP="00FA13C3">
      <w:pPr>
        <w:shd w:val="clear" w:color="auto" w:fill="FFFFFF"/>
        <w:tabs>
          <w:tab w:val="left" w:pos="6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14:paraId="15C1CEBA" w14:textId="77777777" w:rsidR="00541564" w:rsidRPr="00280AC3" w:rsidRDefault="00541564" w:rsidP="00FA13C3">
      <w:pPr>
        <w:shd w:val="clear" w:color="auto" w:fill="FFFFFF"/>
        <w:tabs>
          <w:tab w:val="left" w:pos="287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а)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а - ас -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с + с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; 6) </w:t>
      </w:r>
      <w:r w:rsidRPr="00280AC3">
        <w:rPr>
          <w:rFonts w:ascii="Times New Roman" w:hAnsi="Times New Roman"/>
          <w:i/>
          <w:iCs/>
          <w:sz w:val="24"/>
          <w:szCs w:val="24"/>
          <w:lang w:val="en-US"/>
        </w:rPr>
        <w:t>bx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280AC3">
        <w:rPr>
          <w:rFonts w:ascii="Times New Roman" w:hAnsi="Times New Roman"/>
          <w:i/>
          <w:iCs/>
          <w:sz w:val="24"/>
          <w:szCs w:val="24"/>
          <w:lang w:val="en-US"/>
        </w:rPr>
        <w:t>by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х - у - ах - ау.</w:t>
      </w:r>
    </w:p>
    <w:p w14:paraId="47246D3E" w14:textId="77777777" w:rsidR="00541564" w:rsidRPr="00280AC3" w:rsidRDefault="00541564" w:rsidP="00FA13C3">
      <w:pPr>
        <w:shd w:val="clear" w:color="auto" w:fill="FFFFFF"/>
        <w:tabs>
          <w:tab w:val="left" w:pos="6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5. Бассейн имеет прямоугольную форму. Одна из его сторон на </w:t>
      </w:r>
      <w:smartTag w:uri="urn:schemas-microsoft-com:office:smarttags" w:element="metricconverter">
        <w:smartTagPr>
          <w:attr w:name="ProductID" w:val="6 м"/>
        </w:smartTagPr>
        <w:r w:rsidRPr="00280AC3">
          <w:rPr>
            <w:rFonts w:ascii="Times New Roman" w:hAnsi="Times New Roman"/>
            <w:sz w:val="24"/>
            <w:szCs w:val="24"/>
          </w:rPr>
          <w:t>6 м</w:t>
        </w:r>
      </w:smartTag>
      <w:r w:rsidRPr="00280AC3">
        <w:rPr>
          <w:rFonts w:ascii="Times New Roman" w:hAnsi="Times New Roman"/>
          <w:sz w:val="24"/>
          <w:szCs w:val="24"/>
        </w:rPr>
        <w:t xml:space="preserve"> больше другой. Он окружен дорожкой, ширина которой </w:t>
      </w:r>
      <w:smartTag w:uri="urn:schemas-microsoft-com:office:smarttags" w:element="metricconverter">
        <w:smartTagPr>
          <w:attr w:name="ProductID" w:val="0,5 м"/>
        </w:smartTagPr>
        <w:r w:rsidRPr="00280AC3">
          <w:rPr>
            <w:rFonts w:ascii="Times New Roman" w:hAnsi="Times New Roman"/>
            <w:sz w:val="24"/>
            <w:szCs w:val="24"/>
          </w:rPr>
          <w:t>0,5 м</w:t>
        </w:r>
      </w:smartTag>
      <w:r w:rsidRPr="00280AC3">
        <w:rPr>
          <w:rFonts w:ascii="Times New Roman" w:hAnsi="Times New Roman"/>
          <w:sz w:val="24"/>
          <w:szCs w:val="24"/>
        </w:rPr>
        <w:t xml:space="preserve">. Найдите стороны бассейна, если площадь окружающей его дорожки </w:t>
      </w:r>
      <w:smartTag w:uri="urn:schemas-microsoft-com:office:smarttags" w:element="metricconverter">
        <w:smartTagPr>
          <w:attr w:name="ProductID" w:val="15 м2"/>
        </w:smartTagPr>
        <w:r w:rsidRPr="00280AC3">
          <w:rPr>
            <w:rFonts w:ascii="Times New Roman" w:hAnsi="Times New Roman"/>
            <w:sz w:val="24"/>
            <w:szCs w:val="24"/>
          </w:rPr>
          <w:t>15 м</w:t>
        </w:r>
        <w:r w:rsidRPr="00280AC3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280AC3">
        <w:rPr>
          <w:rFonts w:ascii="Times New Roman" w:hAnsi="Times New Roman"/>
          <w:sz w:val="24"/>
          <w:szCs w:val="24"/>
        </w:rPr>
        <w:t>.</w:t>
      </w:r>
    </w:p>
    <w:p w14:paraId="5B7FBBCA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Контрольная работа №7 </w:t>
      </w:r>
    </w:p>
    <w:p w14:paraId="4E540D2C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по теме «Формулы сокращенного умножения»</w:t>
      </w:r>
    </w:p>
    <w:p w14:paraId="098A3431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 1</w:t>
      </w:r>
    </w:p>
    <w:p w14:paraId="16010229" w14:textId="77777777" w:rsidR="00541564" w:rsidRPr="00280AC3" w:rsidRDefault="00541564" w:rsidP="00FA13C3">
      <w:pPr>
        <w:shd w:val="clear" w:color="auto" w:fill="FFFFFF"/>
        <w:tabs>
          <w:tab w:val="left" w:pos="40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1. Преобразуйте в многочлен:</w:t>
      </w:r>
    </w:p>
    <w:p w14:paraId="3FBCA7E0" w14:textId="77777777" w:rsidR="00541564" w:rsidRPr="00280AC3" w:rsidRDefault="00541564" w:rsidP="00FA13C3">
      <w:pPr>
        <w:shd w:val="clear" w:color="auto" w:fill="FFFFFF"/>
        <w:tabs>
          <w:tab w:val="left" w:pos="686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а)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280AC3">
        <w:rPr>
          <w:rFonts w:ascii="Times New Roman" w:hAnsi="Times New Roman"/>
          <w:iCs/>
          <w:sz w:val="24"/>
          <w:szCs w:val="24"/>
        </w:rPr>
        <w:t>4</w:t>
      </w:r>
      <w:r w:rsidRPr="00280AC3">
        <w:rPr>
          <w:rFonts w:ascii="Times New Roman" w:hAnsi="Times New Roman"/>
          <w:i/>
          <w:iCs/>
          <w:sz w:val="24"/>
          <w:szCs w:val="24"/>
        </w:rPr>
        <w:t>)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Cs/>
          <w:sz w:val="24"/>
          <w:szCs w:val="24"/>
        </w:rPr>
        <w:t xml:space="preserve">; </w:t>
      </w:r>
      <w:r w:rsidRPr="00280AC3">
        <w:rPr>
          <w:rFonts w:ascii="Times New Roman" w:hAnsi="Times New Roman"/>
          <w:sz w:val="24"/>
          <w:szCs w:val="24"/>
        </w:rPr>
        <w:t>б) (7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+ </w:t>
      </w:r>
      <w:r w:rsidRPr="00280AC3">
        <w:rPr>
          <w:rFonts w:ascii="Times New Roman" w:hAnsi="Times New Roman"/>
          <w:i/>
          <w:iCs/>
          <w:sz w:val="24"/>
          <w:szCs w:val="24"/>
        </w:rPr>
        <w:t>а)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Cs/>
          <w:sz w:val="24"/>
          <w:szCs w:val="24"/>
        </w:rPr>
        <w:t xml:space="preserve">; </w:t>
      </w:r>
      <w:r w:rsidRPr="00280AC3">
        <w:rPr>
          <w:rFonts w:ascii="Times New Roman" w:hAnsi="Times New Roman"/>
          <w:sz w:val="24"/>
          <w:szCs w:val="24"/>
        </w:rPr>
        <w:t>в) (5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</w:rPr>
        <w:t xml:space="preserve"> - 1) (5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</w:rPr>
        <w:t xml:space="preserve"> + 1); г) (3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+ 2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>) (3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- 2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>).</w:t>
      </w:r>
    </w:p>
    <w:p w14:paraId="43811311" w14:textId="77777777" w:rsidR="00541564" w:rsidRPr="00280AC3" w:rsidRDefault="00541564" w:rsidP="00FA13C3">
      <w:pPr>
        <w:shd w:val="clear" w:color="auto" w:fill="FFFFFF"/>
        <w:tabs>
          <w:tab w:val="left" w:pos="3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2. Упростите выражение 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- 9)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(81 + 2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>).</w:t>
      </w:r>
    </w:p>
    <w:p w14:paraId="49C55315" w14:textId="77777777" w:rsidR="00541564" w:rsidRPr="00280AC3" w:rsidRDefault="00541564" w:rsidP="00FA13C3">
      <w:pPr>
        <w:shd w:val="clear" w:color="auto" w:fill="FFFFFF"/>
        <w:tabs>
          <w:tab w:val="left" w:pos="3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- 49; б) 25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- 10</w:t>
      </w:r>
      <w:r w:rsidRPr="00280AC3">
        <w:rPr>
          <w:rFonts w:ascii="Times New Roman" w:hAnsi="Times New Roman"/>
          <w:i/>
          <w:iCs/>
          <w:sz w:val="24"/>
          <w:szCs w:val="24"/>
        </w:rPr>
        <w:t>ху + 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.</w:t>
      </w:r>
    </w:p>
    <w:p w14:paraId="321139A7" w14:textId="77777777" w:rsidR="00541564" w:rsidRPr="00280AC3" w:rsidRDefault="00541564" w:rsidP="00FA13C3">
      <w:pPr>
        <w:shd w:val="clear" w:color="auto" w:fill="FFFFFF"/>
        <w:tabs>
          <w:tab w:val="left" w:pos="68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4. Решите уравнение (2 -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>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+ 1,5) = 4.</w:t>
      </w:r>
    </w:p>
    <w:p w14:paraId="59DD7A28" w14:textId="77777777" w:rsidR="00541564" w:rsidRPr="00280AC3" w:rsidRDefault="00541564" w:rsidP="00FA13C3">
      <w:pPr>
        <w:shd w:val="clear" w:color="auto" w:fill="FFFFFF"/>
        <w:tabs>
          <w:tab w:val="left" w:pos="682"/>
        </w:tabs>
        <w:spacing w:after="0" w:line="24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280AC3">
        <w:rPr>
          <w:rFonts w:ascii="Times New Roman" w:hAnsi="Times New Roman"/>
          <w:spacing w:val="-6"/>
          <w:sz w:val="24"/>
          <w:szCs w:val="24"/>
        </w:rPr>
        <w:t xml:space="preserve">5. Выполните действия: а) </w:t>
      </w:r>
      <w:r w:rsidRPr="00280AC3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r w:rsidRPr="00280AC3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280AC3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280AC3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280AC3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  <w:r w:rsidRPr="00280AC3">
        <w:rPr>
          <w:rFonts w:ascii="Times New Roman" w:hAnsi="Times New Roman"/>
          <w:spacing w:val="-6"/>
          <w:sz w:val="24"/>
          <w:szCs w:val="24"/>
        </w:rPr>
        <w:t>б) (3</w:t>
      </w:r>
      <w:r w:rsidRPr="00280AC3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280AC3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280AC3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280AC3">
        <w:rPr>
          <w:rFonts w:ascii="Times New Roman" w:hAnsi="Times New Roman"/>
          <w:spacing w:val="-6"/>
          <w:sz w:val="24"/>
          <w:szCs w:val="24"/>
        </w:rPr>
        <w:t>)</w:t>
      </w:r>
      <w:r w:rsidRPr="00280AC3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pacing w:val="-6"/>
          <w:sz w:val="24"/>
          <w:szCs w:val="24"/>
        </w:rPr>
        <w:t xml:space="preserve">; в) (2 + </w:t>
      </w:r>
      <w:r w:rsidRPr="00280AC3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280AC3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280AC3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280AC3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280AC3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14:paraId="20A43D1B" w14:textId="77777777" w:rsidR="00541564" w:rsidRPr="00280AC3" w:rsidRDefault="00541564" w:rsidP="00FA13C3">
      <w:pPr>
        <w:shd w:val="clear" w:color="auto" w:fill="FFFFFF"/>
        <w:tabs>
          <w:tab w:val="left" w:pos="68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6. Разложите на множители: а) 4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280AC3">
        <w:rPr>
          <w:rFonts w:ascii="Times New Roman" w:hAnsi="Times New Roman"/>
          <w:sz w:val="24"/>
          <w:szCs w:val="24"/>
        </w:rPr>
        <w:t>- 9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4</w:t>
      </w:r>
      <w:r w:rsidRPr="00280AC3">
        <w:rPr>
          <w:rFonts w:ascii="Times New Roman" w:hAnsi="Times New Roman"/>
          <w:sz w:val="24"/>
          <w:szCs w:val="24"/>
        </w:rPr>
        <w:t>; б) 25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+ 3)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; в) </w:t>
      </w:r>
      <w:r w:rsidRPr="00280AC3">
        <w:rPr>
          <w:rFonts w:ascii="Times New Roman" w:hAnsi="Times New Roman"/>
          <w:i/>
          <w:iCs/>
          <w:sz w:val="24"/>
          <w:szCs w:val="24"/>
        </w:rPr>
        <w:t>27т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>.</w:t>
      </w:r>
    </w:p>
    <w:p w14:paraId="57C8EFDA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 2</w:t>
      </w:r>
    </w:p>
    <w:p w14:paraId="52A65D21" w14:textId="77777777" w:rsidR="00541564" w:rsidRPr="00280AC3" w:rsidRDefault="00541564" w:rsidP="00FA13C3">
      <w:pPr>
        <w:shd w:val="clear" w:color="auto" w:fill="FFFFFF"/>
        <w:tabs>
          <w:tab w:val="left" w:pos="3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1. Преобразуйте в многочлен:</w:t>
      </w:r>
    </w:p>
    <w:p w14:paraId="534F9A25" w14:textId="77777777" w:rsidR="00541564" w:rsidRPr="00280AC3" w:rsidRDefault="00541564" w:rsidP="00FA13C3">
      <w:pPr>
        <w:shd w:val="clear" w:color="auto" w:fill="FFFFFF"/>
        <w:tabs>
          <w:tab w:val="left" w:pos="648"/>
          <w:tab w:val="left" w:pos="202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а) (3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+ 4)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; б) (2</w:t>
      </w:r>
      <w:r w:rsidRPr="00280AC3">
        <w:rPr>
          <w:rFonts w:ascii="Times New Roman" w:hAnsi="Times New Roman"/>
          <w:i/>
          <w:sz w:val="24"/>
          <w:szCs w:val="24"/>
        </w:rPr>
        <w:t xml:space="preserve">х </w:t>
      </w:r>
      <w:r w:rsidRPr="00280AC3">
        <w:rPr>
          <w:rFonts w:ascii="Times New Roman" w:hAnsi="Times New Roman"/>
          <w:sz w:val="24"/>
          <w:szCs w:val="24"/>
        </w:rPr>
        <w:t xml:space="preserve">-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>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; в) (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 xml:space="preserve"> + 3) (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 xml:space="preserve"> - 3); г) </w:t>
      </w:r>
      <w:r w:rsidRPr="00280AC3">
        <w:rPr>
          <w:rFonts w:ascii="Times New Roman" w:hAnsi="Times New Roman"/>
          <w:i/>
          <w:iCs/>
          <w:sz w:val="24"/>
          <w:szCs w:val="24"/>
        </w:rPr>
        <w:t>(</w:t>
      </w:r>
      <w:r w:rsidRPr="00280AC3">
        <w:rPr>
          <w:rFonts w:ascii="Times New Roman" w:hAnsi="Times New Roman"/>
          <w:iCs/>
          <w:sz w:val="24"/>
          <w:szCs w:val="24"/>
        </w:rPr>
        <w:t>5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х) (</w:t>
      </w:r>
      <w:r w:rsidRPr="00280AC3">
        <w:rPr>
          <w:rFonts w:ascii="Times New Roman" w:hAnsi="Times New Roman"/>
          <w:iCs/>
          <w:sz w:val="24"/>
          <w:szCs w:val="24"/>
        </w:rPr>
        <w:t>5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х).</w:t>
      </w:r>
    </w:p>
    <w:p w14:paraId="2FD97182" w14:textId="77777777" w:rsidR="00541564" w:rsidRPr="00280AC3" w:rsidRDefault="00541564" w:rsidP="00FA13C3">
      <w:pPr>
        <w:shd w:val="clear" w:color="auto" w:fill="FFFFFF"/>
        <w:tabs>
          <w:tab w:val="left" w:pos="3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2. Упростите выражение (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</w:rPr>
        <w:t xml:space="preserve"> +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>) (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>) - (5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).</w:t>
      </w:r>
    </w:p>
    <w:p w14:paraId="43E44990" w14:textId="77777777" w:rsidR="00541564" w:rsidRPr="00280AC3" w:rsidRDefault="00541564" w:rsidP="00FA13C3">
      <w:pPr>
        <w:shd w:val="clear" w:color="auto" w:fill="FFFFFF"/>
        <w:tabs>
          <w:tab w:val="left" w:pos="3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280AC3">
        <w:rPr>
          <w:rFonts w:ascii="Times New Roman" w:hAnsi="Times New Roman"/>
          <w:iCs/>
          <w:sz w:val="24"/>
          <w:szCs w:val="24"/>
        </w:rPr>
        <w:t>25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Cs/>
          <w:sz w:val="24"/>
          <w:szCs w:val="24"/>
        </w:rPr>
        <w:t>;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 xml:space="preserve">б) 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+ 4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</w:rPr>
        <w:t xml:space="preserve"> + 4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27E70224" w14:textId="77777777" w:rsidR="00541564" w:rsidRPr="00280AC3" w:rsidRDefault="00541564" w:rsidP="00FA13C3">
      <w:pPr>
        <w:shd w:val="clear" w:color="auto" w:fill="FFFFFF"/>
        <w:tabs>
          <w:tab w:val="left" w:pos="65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4. Решите уравнение 12 - (4 -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>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=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(3 -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>).</w:t>
      </w:r>
    </w:p>
    <w:p w14:paraId="6449D6F9" w14:textId="77777777" w:rsidR="00541564" w:rsidRPr="00280AC3" w:rsidRDefault="00541564" w:rsidP="00FA13C3">
      <w:pPr>
        <w:shd w:val="clear" w:color="auto" w:fill="FFFFFF"/>
        <w:tabs>
          <w:tab w:val="left" w:pos="658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280AC3">
        <w:rPr>
          <w:rFonts w:ascii="Times New Roman" w:hAnsi="Times New Roman"/>
          <w:spacing w:val="-3"/>
          <w:sz w:val="24"/>
          <w:szCs w:val="24"/>
        </w:rPr>
        <w:t>5. Выполните действия: а) (3</w:t>
      </w:r>
      <w:r w:rsidRPr="00280AC3">
        <w:rPr>
          <w:rFonts w:ascii="Times New Roman" w:hAnsi="Times New Roman"/>
          <w:i/>
          <w:spacing w:val="-3"/>
          <w:sz w:val="24"/>
          <w:szCs w:val="24"/>
        </w:rPr>
        <w:t>х</w:t>
      </w:r>
      <w:r w:rsidRPr="00280AC3">
        <w:rPr>
          <w:rFonts w:ascii="Times New Roman" w:hAnsi="Times New Roman"/>
          <w:spacing w:val="-3"/>
          <w:sz w:val="24"/>
          <w:szCs w:val="24"/>
        </w:rPr>
        <w:t xml:space="preserve"> + </w:t>
      </w:r>
      <w:r w:rsidRPr="00280AC3">
        <w:rPr>
          <w:rFonts w:ascii="Times New Roman" w:hAnsi="Times New Roman"/>
          <w:i/>
          <w:iCs/>
          <w:spacing w:val="-3"/>
          <w:sz w:val="24"/>
          <w:szCs w:val="24"/>
        </w:rPr>
        <w:t>у</w:t>
      </w:r>
      <w:r w:rsidRPr="00280AC3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pacing w:val="-3"/>
          <w:sz w:val="24"/>
          <w:szCs w:val="24"/>
        </w:rPr>
        <w:t>) (</w:t>
      </w:r>
      <w:r w:rsidRPr="00280AC3">
        <w:rPr>
          <w:rFonts w:ascii="Times New Roman" w:hAnsi="Times New Roman"/>
          <w:iCs/>
          <w:spacing w:val="-3"/>
          <w:sz w:val="24"/>
          <w:szCs w:val="24"/>
        </w:rPr>
        <w:t>3</w:t>
      </w:r>
      <w:r w:rsidRPr="00280AC3">
        <w:rPr>
          <w:rFonts w:ascii="Times New Roman" w:hAnsi="Times New Roman"/>
          <w:i/>
          <w:iCs/>
          <w:spacing w:val="-3"/>
          <w:sz w:val="24"/>
          <w:szCs w:val="24"/>
        </w:rPr>
        <w:t>х - у</w:t>
      </w:r>
      <w:r w:rsidRPr="00280AC3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pacing w:val="-3"/>
          <w:sz w:val="24"/>
          <w:szCs w:val="24"/>
        </w:rPr>
        <w:t xml:space="preserve">); </w:t>
      </w:r>
      <w:r w:rsidRPr="00280AC3">
        <w:rPr>
          <w:rFonts w:ascii="Times New Roman" w:hAnsi="Times New Roman"/>
          <w:spacing w:val="-3"/>
          <w:sz w:val="24"/>
          <w:szCs w:val="24"/>
        </w:rPr>
        <w:t>б) (</w:t>
      </w:r>
      <w:r w:rsidRPr="00280AC3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280AC3">
        <w:rPr>
          <w:rFonts w:ascii="Times New Roman" w:hAnsi="Times New Roman"/>
          <w:spacing w:val="-3"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spacing w:val="-3"/>
          <w:sz w:val="24"/>
          <w:szCs w:val="24"/>
        </w:rPr>
        <w:t xml:space="preserve"> - 6</w:t>
      </w:r>
      <w:r w:rsidRPr="00280AC3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280AC3">
        <w:rPr>
          <w:rFonts w:ascii="Times New Roman" w:hAnsi="Times New Roman"/>
          <w:spacing w:val="-3"/>
          <w:sz w:val="24"/>
          <w:szCs w:val="24"/>
        </w:rPr>
        <w:t>)</w:t>
      </w:r>
      <w:r w:rsidRPr="00280AC3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pacing w:val="-3"/>
          <w:sz w:val="24"/>
          <w:szCs w:val="24"/>
        </w:rPr>
        <w:t xml:space="preserve">; в) (а - </w:t>
      </w:r>
      <w:r w:rsidRPr="00280AC3">
        <w:rPr>
          <w:rFonts w:ascii="Times New Roman" w:hAnsi="Times New Roman"/>
          <w:i/>
          <w:iCs/>
          <w:spacing w:val="-3"/>
          <w:sz w:val="24"/>
          <w:szCs w:val="24"/>
        </w:rPr>
        <w:t>х)</w:t>
      </w:r>
      <w:r w:rsidRPr="00280AC3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pacing w:val="-3"/>
          <w:sz w:val="24"/>
          <w:szCs w:val="24"/>
        </w:rPr>
        <w:t xml:space="preserve"> (х + а)</w:t>
      </w:r>
      <w:r w:rsidRPr="00280AC3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pacing w:val="-3"/>
          <w:sz w:val="24"/>
          <w:szCs w:val="24"/>
        </w:rPr>
        <w:t>.</w:t>
      </w:r>
    </w:p>
    <w:p w14:paraId="7FC8FBA0" w14:textId="77777777" w:rsidR="00541564" w:rsidRPr="00280AC3" w:rsidRDefault="00541564" w:rsidP="00FA13C3">
      <w:pPr>
        <w:shd w:val="clear" w:color="auto" w:fill="FFFFFF"/>
        <w:tabs>
          <w:tab w:val="left" w:pos="658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6. Разложите на множители: а) 100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4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position w:val="-28"/>
          <w:sz w:val="24"/>
          <w:szCs w:val="24"/>
        </w:rPr>
        <w:object w:dxaOrig="240" w:dyaOrig="720" w14:anchorId="559AD042">
          <v:shape id="_x0000_i1042" type="#_x0000_t75" style="width:11.55pt;height:36.7pt" o:ole="">
            <v:imagedata r:id="rId44" o:title=""/>
          </v:shape>
          <o:OLEObject Type="Embed" ProgID="Equation.3" ShapeID="_x0000_i1042" DrawAspect="Content" ObjectID="_1726415085" r:id="rId45"/>
        </w:objec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; б) 9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- 1)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; в)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sz w:val="24"/>
          <w:szCs w:val="24"/>
        </w:rPr>
        <w:t xml:space="preserve"> + 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6</w:t>
      </w:r>
      <w:r w:rsidRPr="00280AC3">
        <w:rPr>
          <w:rFonts w:ascii="Times New Roman" w:hAnsi="Times New Roman"/>
          <w:i/>
          <w:iCs/>
          <w:sz w:val="24"/>
          <w:szCs w:val="24"/>
        </w:rPr>
        <w:t>.</w:t>
      </w:r>
    </w:p>
    <w:p w14:paraId="5C6A1BEA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№8</w:t>
      </w:r>
      <w:r w:rsidR="00280AC3" w:rsidRPr="00280AC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по теме «Преобразование целых выражений»</w:t>
      </w:r>
    </w:p>
    <w:p w14:paraId="6DBDC456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 1</w:t>
      </w:r>
    </w:p>
    <w:p w14:paraId="2421F966" w14:textId="77777777" w:rsidR="00541564" w:rsidRPr="00280AC3" w:rsidRDefault="00541564" w:rsidP="00FA13C3">
      <w:pPr>
        <w:shd w:val="clear" w:color="auto" w:fill="FFFFFF"/>
        <w:tabs>
          <w:tab w:val="left" w:pos="3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</w:t>
      </w:r>
      <w:r w:rsidRPr="00280AC3">
        <w:rPr>
          <w:rFonts w:ascii="Times New Roman" w:hAnsi="Times New Roman"/>
          <w:bCs/>
          <w:sz w:val="24"/>
          <w:szCs w:val="24"/>
        </w:rPr>
        <w:t>1</w:t>
      </w:r>
      <w:r w:rsidRPr="00280AC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80AC3">
        <w:rPr>
          <w:rFonts w:ascii="Times New Roman" w:hAnsi="Times New Roman"/>
          <w:sz w:val="24"/>
          <w:szCs w:val="24"/>
        </w:rPr>
        <w:t>Упростите выражение:а) 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- 3) 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- 7) - 2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(3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- 5); б) 4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- 2) - 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- 4)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; в) 2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280AC3">
        <w:rPr>
          <w:rFonts w:ascii="Times New Roman" w:hAnsi="Times New Roman"/>
          <w:sz w:val="24"/>
          <w:szCs w:val="24"/>
        </w:rPr>
        <w:t>1)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- 4</w:t>
      </w:r>
      <w:r w:rsidRPr="00280AC3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280AC3">
        <w:rPr>
          <w:rFonts w:ascii="Times New Roman" w:hAnsi="Times New Roman"/>
          <w:i/>
          <w:iCs/>
          <w:sz w:val="24"/>
          <w:szCs w:val="24"/>
        </w:rPr>
        <w:t>.</w:t>
      </w:r>
    </w:p>
    <w:p w14:paraId="46699618" w14:textId="77777777" w:rsidR="00541564" w:rsidRPr="00280AC3" w:rsidRDefault="00541564" w:rsidP="00FA13C3">
      <w:pPr>
        <w:shd w:val="clear" w:color="auto" w:fill="FFFFFF"/>
        <w:tabs>
          <w:tab w:val="left" w:pos="3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• 2. Разложите на множители: а)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3</w:t>
      </w:r>
      <w:r w:rsidRPr="00280AC3">
        <w:rPr>
          <w:rFonts w:ascii="Times New Roman" w:hAnsi="Times New Roman"/>
          <w:sz w:val="24"/>
          <w:szCs w:val="24"/>
        </w:rPr>
        <w:t xml:space="preserve"> - 9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>; б) -5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- 10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 xml:space="preserve"> - 5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5BB000F7" w14:textId="77777777" w:rsidR="00541564" w:rsidRPr="00280AC3" w:rsidRDefault="00541564" w:rsidP="00FA13C3">
      <w:pPr>
        <w:shd w:val="clear" w:color="auto" w:fill="FFFFFF"/>
        <w:tabs>
          <w:tab w:val="left" w:pos="6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3. Упростите выражение </w:t>
      </w:r>
      <w:r w:rsidRPr="00280AC3">
        <w:rPr>
          <w:rFonts w:ascii="Times New Roman" w:hAnsi="Times New Roman"/>
          <w:iCs/>
          <w:sz w:val="24"/>
          <w:szCs w:val="24"/>
        </w:rPr>
        <w:t>(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</w:rPr>
        <w:t>)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Cs/>
          <w:sz w:val="24"/>
          <w:szCs w:val="24"/>
        </w:rPr>
        <w:t>(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280AC3">
        <w:rPr>
          <w:rFonts w:ascii="Times New Roman" w:hAnsi="Times New Roman"/>
          <w:sz w:val="24"/>
          <w:szCs w:val="24"/>
        </w:rPr>
        <w:t xml:space="preserve">3) </w:t>
      </w:r>
      <w:r w:rsidRPr="00280AC3">
        <w:rPr>
          <w:rFonts w:ascii="Times New Roman" w:hAnsi="Times New Roman"/>
          <w:iCs/>
          <w:sz w:val="24"/>
          <w:szCs w:val="24"/>
        </w:rPr>
        <w:t>(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280AC3">
        <w:rPr>
          <w:rFonts w:ascii="Times New Roman" w:hAnsi="Times New Roman"/>
          <w:iCs/>
          <w:sz w:val="24"/>
          <w:szCs w:val="24"/>
        </w:rPr>
        <w:t>3)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/>
          <w:iCs/>
          <w:sz w:val="24"/>
          <w:szCs w:val="24"/>
        </w:rPr>
        <w:t>(2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280AC3">
        <w:rPr>
          <w:rFonts w:ascii="Times New Roman" w:hAnsi="Times New Roman"/>
          <w:sz w:val="24"/>
          <w:szCs w:val="24"/>
        </w:rPr>
        <w:t>5).</w:t>
      </w:r>
    </w:p>
    <w:p w14:paraId="0A21F34D" w14:textId="77777777" w:rsidR="00541564" w:rsidRPr="00280AC3" w:rsidRDefault="00541564" w:rsidP="00FA13C3">
      <w:pPr>
        <w:shd w:val="clear" w:color="auto" w:fill="FFFFFF"/>
        <w:tabs>
          <w:tab w:val="left" w:pos="6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4. Разложите на множители: а) 16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4</w:t>
      </w:r>
      <w:r w:rsidRPr="00280AC3">
        <w:rPr>
          <w:rFonts w:ascii="Times New Roman" w:hAnsi="Times New Roman"/>
          <w:sz w:val="24"/>
          <w:szCs w:val="24"/>
        </w:rPr>
        <w:t xml:space="preserve"> - 81; б) </w:t>
      </w:r>
      <w:r w:rsidRPr="00280AC3">
        <w:rPr>
          <w:rFonts w:ascii="Times New Roman" w:hAnsi="Times New Roman"/>
          <w:i/>
          <w:iCs/>
          <w:sz w:val="24"/>
          <w:szCs w:val="24"/>
        </w:rPr>
        <w:t>х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у.</w:t>
      </w:r>
    </w:p>
    <w:p w14:paraId="537F9635" w14:textId="77777777" w:rsidR="00541564" w:rsidRPr="00280AC3" w:rsidRDefault="00541564" w:rsidP="00FA13C3">
      <w:pPr>
        <w:shd w:val="clear" w:color="auto" w:fill="FFFFFF"/>
        <w:tabs>
          <w:tab w:val="left" w:pos="62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- 4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14:paraId="60B242CC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 2</w:t>
      </w:r>
    </w:p>
    <w:p w14:paraId="31B97A41" w14:textId="77777777" w:rsidR="00541564" w:rsidRPr="00280AC3" w:rsidRDefault="00541564" w:rsidP="00FA13C3">
      <w:pPr>
        <w:shd w:val="clear" w:color="auto" w:fill="FFFFFF"/>
        <w:tabs>
          <w:tab w:val="left" w:pos="3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• 1. Упростите выражение:</w:t>
      </w:r>
      <w:r w:rsidR="005F3B0F"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>а) 2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- 3) - 3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(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+ 5); б) </w:t>
      </w:r>
      <w:r w:rsidRPr="00280AC3">
        <w:rPr>
          <w:rFonts w:ascii="Times New Roman" w:hAnsi="Times New Roman"/>
          <w:iCs/>
          <w:sz w:val="24"/>
          <w:szCs w:val="24"/>
        </w:rPr>
        <w:t>(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а + </w:t>
      </w:r>
      <w:r w:rsidRPr="00280AC3">
        <w:rPr>
          <w:rFonts w:ascii="Times New Roman" w:hAnsi="Times New Roman"/>
          <w:sz w:val="24"/>
          <w:szCs w:val="24"/>
        </w:rPr>
        <w:t>7) 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- 1) + 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- 3)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; в) 3 </w:t>
      </w:r>
      <w:r w:rsidRPr="00280AC3">
        <w:rPr>
          <w:rFonts w:ascii="Times New Roman" w:hAnsi="Times New Roman"/>
          <w:iCs/>
          <w:sz w:val="24"/>
          <w:szCs w:val="24"/>
        </w:rPr>
        <w:t>(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280AC3">
        <w:rPr>
          <w:rFonts w:ascii="Times New Roman" w:hAnsi="Times New Roman"/>
          <w:sz w:val="24"/>
          <w:szCs w:val="24"/>
        </w:rPr>
        <w:t>5)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Cs/>
          <w:sz w:val="24"/>
          <w:szCs w:val="24"/>
        </w:rPr>
        <w:t>3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>.</w:t>
      </w:r>
    </w:p>
    <w:p w14:paraId="3393E9E7" w14:textId="77777777" w:rsidR="00541564" w:rsidRPr="00280AC3" w:rsidRDefault="00541564" w:rsidP="00FA13C3">
      <w:pPr>
        <w:shd w:val="clear" w:color="auto" w:fill="FFFFFF"/>
        <w:tabs>
          <w:tab w:val="left" w:pos="3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lastRenderedPageBreak/>
        <w:t xml:space="preserve">• 2. Разложите на множители: а) 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- 16</w:t>
      </w:r>
      <w:r w:rsidRPr="00280AC3">
        <w:rPr>
          <w:rFonts w:ascii="Times New Roman" w:hAnsi="Times New Roman"/>
          <w:i/>
          <w:sz w:val="24"/>
          <w:szCs w:val="24"/>
        </w:rPr>
        <w:t>с</w:t>
      </w:r>
      <w:r w:rsidRPr="00280AC3">
        <w:rPr>
          <w:rFonts w:ascii="Times New Roman" w:hAnsi="Times New Roman"/>
          <w:sz w:val="24"/>
          <w:szCs w:val="24"/>
        </w:rPr>
        <w:t>; б) 3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 xml:space="preserve"> - 6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</w:rPr>
        <w:t xml:space="preserve"> + 3</w:t>
      </w:r>
      <w:r w:rsidRPr="00280AC3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.</w:t>
      </w:r>
    </w:p>
    <w:p w14:paraId="4C811809" w14:textId="77777777" w:rsidR="00541564" w:rsidRPr="00280AC3" w:rsidRDefault="00541564" w:rsidP="00FA13C3">
      <w:pPr>
        <w:shd w:val="clear" w:color="auto" w:fill="FFFFFF"/>
        <w:tabs>
          <w:tab w:val="left" w:pos="6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3. Упростите выражение (З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- </w:t>
      </w:r>
      <w:r w:rsidRPr="00280AC3">
        <w:rPr>
          <w:rFonts w:ascii="Times New Roman" w:hAnsi="Times New Roman"/>
          <w:i/>
          <w:iCs/>
          <w:sz w:val="24"/>
          <w:szCs w:val="24"/>
        </w:rPr>
        <w:t>а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Cs/>
          <w:sz w:val="24"/>
          <w:szCs w:val="24"/>
        </w:rPr>
        <w:t>)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iCs/>
          <w:sz w:val="24"/>
          <w:szCs w:val="24"/>
        </w:rPr>
        <w:t>(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280AC3">
        <w:rPr>
          <w:rFonts w:ascii="Times New Roman" w:hAnsi="Times New Roman"/>
          <w:iCs/>
          <w:sz w:val="24"/>
          <w:szCs w:val="24"/>
        </w:rPr>
        <w:t>2)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/>
          <w:sz w:val="24"/>
          <w:szCs w:val="24"/>
        </w:rPr>
        <w:t>(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+ 2) + 2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</w:rPr>
        <w:t xml:space="preserve"> (7 + 3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sz w:val="24"/>
          <w:szCs w:val="24"/>
        </w:rPr>
        <w:t>).</w:t>
      </w:r>
    </w:p>
    <w:p w14:paraId="0F83F84D" w14:textId="77777777" w:rsidR="00541564" w:rsidRPr="00280AC3" w:rsidRDefault="00541564" w:rsidP="00FA13C3">
      <w:pPr>
        <w:shd w:val="clear" w:color="auto" w:fill="FFFFFF"/>
        <w:tabs>
          <w:tab w:val="left" w:pos="6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4. Разложите на множители: а) 81</w:t>
      </w:r>
      <w:r w:rsidRPr="00280AC3">
        <w:rPr>
          <w:rFonts w:ascii="Times New Roman" w:hAnsi="Times New Roman"/>
          <w:i/>
          <w:sz w:val="24"/>
          <w:szCs w:val="24"/>
        </w:rPr>
        <w:t>а</w:t>
      </w:r>
      <w:r w:rsidRPr="00280AC3">
        <w:rPr>
          <w:rFonts w:ascii="Times New Roman" w:hAnsi="Times New Roman"/>
          <w:sz w:val="24"/>
          <w:szCs w:val="24"/>
          <w:vertAlign w:val="superscript"/>
        </w:rPr>
        <w:t>4</w:t>
      </w:r>
      <w:r w:rsidRPr="00280AC3">
        <w:rPr>
          <w:rFonts w:ascii="Times New Roman" w:hAnsi="Times New Roman"/>
          <w:sz w:val="24"/>
          <w:szCs w:val="24"/>
        </w:rPr>
        <w:t xml:space="preserve"> - 1; б) </w:t>
      </w:r>
      <w:r w:rsidRPr="00280AC3">
        <w:rPr>
          <w:rFonts w:ascii="Times New Roman" w:hAnsi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х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280AC3">
        <w:rPr>
          <w:rFonts w:ascii="Times New Roman" w:hAnsi="Times New Roman"/>
          <w:sz w:val="24"/>
          <w:szCs w:val="24"/>
        </w:rPr>
        <w:t>6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- 9.</w:t>
      </w:r>
    </w:p>
    <w:p w14:paraId="54D94C15" w14:textId="77777777" w:rsidR="00541564" w:rsidRPr="00280AC3" w:rsidRDefault="00541564" w:rsidP="00FA13C3">
      <w:pPr>
        <w:shd w:val="clear" w:color="auto" w:fill="FFFFFF"/>
        <w:tabs>
          <w:tab w:val="left" w:pos="6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280AC3">
        <w:rPr>
          <w:rFonts w:ascii="Times New Roman" w:hAnsi="Times New Roman"/>
          <w:i/>
          <w:iCs/>
          <w:sz w:val="24"/>
          <w:szCs w:val="24"/>
        </w:rPr>
        <w:t>-а</w:t>
      </w:r>
      <w:r w:rsidRPr="00280AC3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280AC3">
        <w:rPr>
          <w:rFonts w:ascii="Times New Roman" w:hAnsi="Times New Roman"/>
          <w:iCs/>
          <w:sz w:val="24"/>
          <w:szCs w:val="24"/>
        </w:rPr>
        <w:t>4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280AC3">
        <w:rPr>
          <w:rFonts w:ascii="Times New Roman" w:hAnsi="Times New Roman"/>
          <w:sz w:val="24"/>
          <w:szCs w:val="24"/>
        </w:rPr>
        <w:t>9 может принимать лишь отрицательные значения</w:t>
      </w:r>
    </w:p>
    <w:p w14:paraId="2F489E9E" w14:textId="77777777" w:rsidR="00541564" w:rsidRPr="00280AC3" w:rsidRDefault="00541564" w:rsidP="00FA13C3">
      <w:pPr>
        <w:shd w:val="clear" w:color="auto" w:fill="FFFFFF"/>
        <w:tabs>
          <w:tab w:val="left" w:pos="6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F9D6D6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Контрольная работа  №9 по теме «Системы линейных уравнений и их решения »</w:t>
      </w:r>
    </w:p>
    <w:p w14:paraId="7EB3957F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/>
          <w:i/>
          <w:sz w:val="24"/>
          <w:szCs w:val="24"/>
        </w:rPr>
        <w:t>Вариант</w:t>
      </w:r>
      <w:r w:rsidRPr="00280AC3">
        <w:rPr>
          <w:rFonts w:ascii="Times New Roman" w:hAnsi="Times New Roman" w:cs="Courier New"/>
          <w:i/>
          <w:sz w:val="24"/>
          <w:szCs w:val="24"/>
        </w:rPr>
        <w:t xml:space="preserve"> 1</w:t>
      </w:r>
    </w:p>
    <w:p w14:paraId="4A7B2D76" w14:textId="3F8111CD" w:rsidR="00541564" w:rsidRPr="00280AC3" w:rsidRDefault="0019771E" w:rsidP="00FA13C3">
      <w:pPr>
        <w:shd w:val="clear" w:color="auto" w:fill="FFFFFF"/>
        <w:tabs>
          <w:tab w:val="left" w:pos="32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448DF" wp14:editId="109BAE79">
                <wp:simplePos x="0" y="0"/>
                <wp:positionH relativeFrom="column">
                  <wp:posOffset>526415</wp:posOffset>
                </wp:positionH>
                <wp:positionV relativeFrom="paragraph">
                  <wp:posOffset>122555</wp:posOffset>
                </wp:positionV>
                <wp:extent cx="152400" cy="457200"/>
                <wp:effectExtent l="8255" t="9525" r="10795" b="952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FD4261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41.45pt;margin-top:9.65pt;width:1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"/>
            </w:pict>
          </mc:Fallback>
        </mc:AlternateContent>
      </w:r>
      <w:r w:rsidR="00541564" w:rsidRPr="00280AC3">
        <w:rPr>
          <w:rFonts w:ascii="Times New Roman" w:hAnsi="Times New Roman"/>
          <w:sz w:val="24"/>
          <w:szCs w:val="24"/>
        </w:rPr>
        <w:t>• 1. Решите систему уравнений</w:t>
      </w:r>
    </w:p>
    <w:p w14:paraId="728BD950" w14:textId="77777777" w:rsidR="00541564" w:rsidRPr="00280AC3" w:rsidRDefault="00541564" w:rsidP="00FA13C3">
      <w:pPr>
        <w:spacing w:after="0" w:line="240" w:lineRule="auto"/>
        <w:ind w:firstLine="1080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4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Pr="00280AC3">
        <w:rPr>
          <w:rFonts w:ascii="Times New Roman" w:hAnsi="Times New Roman"/>
          <w:sz w:val="24"/>
          <w:szCs w:val="24"/>
        </w:rPr>
        <w:t xml:space="preserve">3, </w:t>
      </w:r>
    </w:p>
    <w:p w14:paraId="7A1CBCE8" w14:textId="77777777" w:rsidR="00541564" w:rsidRPr="00280AC3" w:rsidRDefault="00541564" w:rsidP="00FA13C3">
      <w:pPr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/>
          <w:sz w:val="24"/>
          <w:szCs w:val="24"/>
        </w:rPr>
        <w:t>6</w:t>
      </w:r>
      <w:r w:rsidRPr="00280AC3">
        <w:rPr>
          <w:rFonts w:ascii="Times New Roman" w:hAnsi="Times New Roman"/>
          <w:i/>
          <w:sz w:val="24"/>
          <w:szCs w:val="24"/>
        </w:rPr>
        <w:t>х</w:t>
      </w:r>
      <w:r w:rsidRPr="00280AC3">
        <w:rPr>
          <w:rFonts w:ascii="Times New Roman" w:hAnsi="Times New Roman"/>
          <w:sz w:val="24"/>
          <w:szCs w:val="24"/>
        </w:rPr>
        <w:t xml:space="preserve"> 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280AC3">
        <w:rPr>
          <w:rFonts w:ascii="Times New Roman" w:hAnsi="Times New Roman"/>
          <w:iCs/>
          <w:sz w:val="24"/>
          <w:szCs w:val="24"/>
        </w:rPr>
        <w:t>2</w:t>
      </w:r>
      <w:r w:rsidRPr="00280AC3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280AC3">
        <w:rPr>
          <w:rFonts w:ascii="Times New Roman" w:hAnsi="Times New Roman"/>
          <w:sz w:val="24"/>
          <w:szCs w:val="24"/>
        </w:rPr>
        <w:t>= 1.</w:t>
      </w:r>
    </w:p>
    <w:p w14:paraId="3B881162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•2. Банк продал предпринимателю г-ну Разину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541564" w:rsidRPr="00280AC3" w14:paraId="5EB1F5B3" w14:textId="77777777" w:rsidTr="00701385">
        <w:tc>
          <w:tcPr>
            <w:tcW w:w="4983" w:type="dxa"/>
          </w:tcPr>
          <w:p w14:paraId="6E0FB53D" w14:textId="66CE6985" w:rsidR="00541564" w:rsidRPr="00280AC3" w:rsidRDefault="0019771E" w:rsidP="00FA13C3">
            <w:pPr>
              <w:shd w:val="clear" w:color="auto" w:fill="FFFFFF"/>
              <w:tabs>
                <w:tab w:val="left" w:pos="63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DC6523" wp14:editId="5BA868EE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82550</wp:posOffset>
                      </wp:positionV>
                      <wp:extent cx="152400" cy="457200"/>
                      <wp:effectExtent l="5715" t="7620" r="13335" b="11430"/>
                      <wp:wrapNone/>
                      <wp:docPr id="6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457200"/>
                              </a:xfrm>
                              <a:prstGeom prst="lef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960383D" id="AutoShape 6" o:spid="_x0000_s1026" type="#_x0000_t87" style="position:absolute;margin-left:36pt;margin-top:6.5pt;width:12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"/>
                  </w:pict>
                </mc:Fallback>
              </mc:AlternateContent>
            </w:r>
            <w:r w:rsidR="00541564" w:rsidRPr="00280AC3">
              <w:rPr>
                <w:rFonts w:ascii="Times New Roman" w:hAnsi="Times New Roman" w:cs="Times New Roman"/>
                <w:sz w:val="24"/>
                <w:szCs w:val="24"/>
              </w:rPr>
              <w:t>3. Решите систему уравнений</w:t>
            </w:r>
          </w:p>
          <w:p w14:paraId="6BA8E0CA" w14:textId="77777777" w:rsidR="00541564" w:rsidRPr="00280AC3" w:rsidRDefault="00541564" w:rsidP="00FA13C3">
            <w:pPr>
              <w:shd w:val="clear" w:color="auto" w:fill="FFFFFF"/>
              <w:spacing w:after="0" w:line="240" w:lineRule="auto"/>
              <w:ind w:firstLine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2 (3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+ 2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) + 9 = 4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+ 21, </w:t>
            </w:r>
          </w:p>
          <w:p w14:paraId="48C49A7F" w14:textId="77777777" w:rsidR="00541564" w:rsidRPr="00280AC3" w:rsidRDefault="00541564" w:rsidP="00FA13C3">
            <w:pPr>
              <w:shd w:val="clear" w:color="auto" w:fill="FFFFFF"/>
              <w:spacing w:after="0" w:line="240" w:lineRule="auto"/>
              <w:ind w:firstLine="10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+ 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= 3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(6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+ 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984" w:type="dxa"/>
          </w:tcPr>
          <w:p w14:paraId="3967D061" w14:textId="77777777" w:rsidR="00541564" w:rsidRPr="00280AC3" w:rsidRDefault="00541564" w:rsidP="00FA13C3">
            <w:pPr>
              <w:shd w:val="clear" w:color="auto" w:fill="FFFFFF"/>
              <w:tabs>
                <w:tab w:val="left" w:pos="900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4. Прямая 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 = кх + b 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проходит через точки 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(3; 8) и 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(-4; 1). Напишите уравнение этой прямой.</w:t>
            </w:r>
          </w:p>
        </w:tc>
      </w:tr>
    </w:tbl>
    <w:p w14:paraId="6C2BB369" w14:textId="35B9E9FA" w:rsidR="00541564" w:rsidRPr="00280AC3" w:rsidRDefault="0019771E" w:rsidP="00FA13C3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20A630" wp14:editId="5BD5D785">
                <wp:simplePos x="0" y="0"/>
                <wp:positionH relativeFrom="column">
                  <wp:posOffset>526415</wp:posOffset>
                </wp:positionH>
                <wp:positionV relativeFrom="paragraph">
                  <wp:posOffset>126365</wp:posOffset>
                </wp:positionV>
                <wp:extent cx="152400" cy="457200"/>
                <wp:effectExtent l="8255" t="5715" r="10795" b="1333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269A36" id="AutoShape 3" o:spid="_x0000_s1026" type="#_x0000_t87" style="position:absolute;margin-left:41.45pt;margin-top:9.95pt;width:1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"/>
            </w:pict>
          </mc:Fallback>
        </mc:AlternateContent>
      </w:r>
      <w:r w:rsidR="00541564" w:rsidRPr="00280AC3">
        <w:rPr>
          <w:rFonts w:ascii="Times New Roman" w:hAnsi="Times New Roman" w:cs="Times New Roman"/>
          <w:sz w:val="24"/>
          <w:szCs w:val="24"/>
        </w:rPr>
        <w:t>5. Выясните, имеет ли решение система</w:t>
      </w:r>
    </w:p>
    <w:p w14:paraId="638EA5C0" w14:textId="77777777" w:rsidR="00541564" w:rsidRPr="00280AC3" w:rsidRDefault="00541564" w:rsidP="00FA13C3">
      <w:pPr>
        <w:shd w:val="clear" w:color="auto" w:fill="FFFFFF"/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3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- 2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7, </w:t>
      </w:r>
    </w:p>
    <w:p w14:paraId="72799216" w14:textId="77777777" w:rsidR="00541564" w:rsidRPr="00280AC3" w:rsidRDefault="00541564" w:rsidP="00FA13C3">
      <w:pPr>
        <w:shd w:val="clear" w:color="auto" w:fill="FFFFFF"/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6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280AC3">
        <w:rPr>
          <w:rFonts w:ascii="Times New Roman" w:hAnsi="Times New Roman" w:cs="Times New Roman"/>
          <w:sz w:val="24"/>
          <w:szCs w:val="24"/>
        </w:rPr>
        <w:t>- 4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1.</w:t>
      </w:r>
    </w:p>
    <w:p w14:paraId="3CE63FF1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280AC3">
        <w:rPr>
          <w:rFonts w:ascii="Times New Roman" w:hAnsi="Times New Roman" w:cs="Times New Roman"/>
          <w:i/>
          <w:sz w:val="24"/>
          <w:szCs w:val="24"/>
        </w:rPr>
        <w:t>Вариант 2</w:t>
      </w:r>
    </w:p>
    <w:p w14:paraId="682FD465" w14:textId="77777777" w:rsidR="00541564" w:rsidRPr="00280AC3" w:rsidRDefault="00541564" w:rsidP="00FA13C3">
      <w:pPr>
        <w:shd w:val="clear" w:color="auto" w:fill="FFFFFF"/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• 1. Решите систему уравнений</w:t>
      </w:r>
    </w:p>
    <w:p w14:paraId="0DF40A59" w14:textId="47176BF6" w:rsidR="00541564" w:rsidRPr="00280AC3" w:rsidRDefault="0019771E" w:rsidP="00FA13C3">
      <w:pPr>
        <w:shd w:val="clear" w:color="auto" w:fill="FFFFFF"/>
        <w:spacing w:after="0" w:line="240" w:lineRule="auto"/>
        <w:ind w:firstLine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945B4D" wp14:editId="5F3D2092">
                <wp:simplePos x="0" y="0"/>
                <wp:positionH relativeFrom="column">
                  <wp:posOffset>457200</wp:posOffset>
                </wp:positionH>
                <wp:positionV relativeFrom="paragraph">
                  <wp:posOffset>66675</wp:posOffset>
                </wp:positionV>
                <wp:extent cx="152400" cy="457200"/>
                <wp:effectExtent l="5715" t="12700" r="13335" b="63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53538F" id="AutoShape 4" o:spid="_x0000_s1026" type="#_x0000_t87" style="position:absolute;margin-left:36pt;margin-top:5.25pt;width:12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"/>
            </w:pict>
          </mc:Fallback>
        </mc:AlternateContent>
      </w:r>
      <w:r w:rsidR="00541564" w:rsidRPr="00280AC3">
        <w:rPr>
          <w:rFonts w:ascii="Times New Roman" w:hAnsi="Times New Roman" w:cs="Times New Roman"/>
          <w:iCs/>
          <w:sz w:val="24"/>
          <w:szCs w:val="24"/>
        </w:rPr>
        <w:t>3</w:t>
      </w:r>
      <w:r w:rsidR="00541564"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х - у = 7, </w:t>
      </w:r>
    </w:p>
    <w:p w14:paraId="663DC222" w14:textId="77777777" w:rsidR="00541564" w:rsidRPr="00280AC3" w:rsidRDefault="00541564" w:rsidP="00FA13C3">
      <w:pPr>
        <w:shd w:val="clear" w:color="auto" w:fill="FFFFFF"/>
        <w:spacing w:after="0" w:line="240" w:lineRule="auto"/>
        <w:ind w:firstLine="1080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2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+ 3</w:t>
      </w:r>
      <w:r w:rsidRPr="00280AC3">
        <w:rPr>
          <w:rFonts w:ascii="Times New Roman" w:hAnsi="Times New Roman" w:cs="Times New Roman"/>
          <w:i/>
          <w:sz w:val="24"/>
          <w:szCs w:val="24"/>
        </w:rPr>
        <w:t>у</w:t>
      </w:r>
      <w:r w:rsidRPr="00280AC3">
        <w:rPr>
          <w:rFonts w:ascii="Times New Roman" w:hAnsi="Times New Roman" w:cs="Times New Roman"/>
          <w:sz w:val="24"/>
          <w:szCs w:val="24"/>
        </w:rPr>
        <w:t xml:space="preserve"> = 1.</w:t>
      </w:r>
    </w:p>
    <w:p w14:paraId="6A4D8F54" w14:textId="77777777" w:rsidR="00541564" w:rsidRPr="00280AC3" w:rsidRDefault="00541564" w:rsidP="00FA13C3">
      <w:pPr>
        <w:shd w:val="clear" w:color="auto" w:fill="FFFFFF"/>
        <w:tabs>
          <w:tab w:val="left" w:pos="370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280AC3">
        <w:rPr>
          <w:rFonts w:ascii="Times New Roman" w:hAnsi="Times New Roman" w:cs="Times New Roman"/>
          <w:spacing w:val="-4"/>
          <w:sz w:val="24"/>
          <w:szCs w:val="24"/>
        </w:rPr>
        <w:t xml:space="preserve">• 2. Велосипедист ехал 2 ч по лесной дороге и 1 ч по шоссе, всего он проехал </w:t>
      </w:r>
      <w:smartTag w:uri="urn:schemas-microsoft-com:office:smarttags" w:element="metricconverter">
        <w:smartTagPr>
          <w:attr w:name="ProductID" w:val="40 км"/>
        </w:smartTagPr>
        <w:r w:rsidRPr="00280AC3">
          <w:rPr>
            <w:rFonts w:ascii="Times New Roman" w:hAnsi="Times New Roman" w:cs="Times New Roman"/>
            <w:spacing w:val="-4"/>
            <w:sz w:val="24"/>
            <w:szCs w:val="24"/>
          </w:rPr>
          <w:t>40 км</w:t>
        </w:r>
      </w:smartTag>
      <w:r w:rsidRPr="00280AC3">
        <w:rPr>
          <w:rFonts w:ascii="Times New Roman" w:hAnsi="Times New Roman" w:cs="Times New Roman"/>
          <w:spacing w:val="-4"/>
          <w:sz w:val="24"/>
          <w:szCs w:val="24"/>
        </w:rPr>
        <w:t xml:space="preserve">. Скорость его на шоссе была на </w:t>
      </w:r>
      <w:smartTag w:uri="urn:schemas-microsoft-com:office:smarttags" w:element="metricconverter">
        <w:smartTagPr>
          <w:attr w:name="ProductID" w:val="4 км/ч"/>
        </w:smartTagPr>
        <w:r w:rsidRPr="00280AC3">
          <w:rPr>
            <w:rFonts w:ascii="Times New Roman" w:hAnsi="Times New Roman" w:cs="Times New Roman"/>
            <w:spacing w:val="-4"/>
            <w:sz w:val="24"/>
            <w:szCs w:val="24"/>
          </w:rPr>
          <w:t>4 км/ч</w:t>
        </w:r>
      </w:smartTag>
      <w:r w:rsidRPr="00280AC3">
        <w:rPr>
          <w:rFonts w:ascii="Times New Roman" w:hAnsi="Times New Roman" w:cs="Times New Roman"/>
          <w:spacing w:val="-4"/>
          <w:sz w:val="24"/>
          <w:szCs w:val="24"/>
        </w:rPr>
        <w:t xml:space="preserve"> больше, чем скорость на лесной дороге. С какой скоростью велосипедист ехал по шоссе, и с какой по лесной дороге?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3"/>
        <w:gridCol w:w="4984"/>
      </w:tblGrid>
      <w:tr w:rsidR="00541564" w:rsidRPr="00280AC3" w14:paraId="4023AD7D" w14:textId="77777777" w:rsidTr="00701385">
        <w:tc>
          <w:tcPr>
            <w:tcW w:w="4983" w:type="dxa"/>
          </w:tcPr>
          <w:p w14:paraId="3C8088D2" w14:textId="01665C04" w:rsidR="00541564" w:rsidRPr="00280AC3" w:rsidRDefault="0019771E" w:rsidP="00FA13C3">
            <w:pPr>
              <w:shd w:val="clear" w:color="auto" w:fill="FFFFFF"/>
              <w:tabs>
                <w:tab w:val="left" w:pos="658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A7F66F9" wp14:editId="0E9190A2">
                      <wp:simplePos x="0" y="0"/>
                      <wp:positionH relativeFrom="column">
                        <wp:posOffset>526415</wp:posOffset>
                      </wp:positionH>
                      <wp:positionV relativeFrom="paragraph">
                        <wp:posOffset>93345</wp:posOffset>
                      </wp:positionV>
                      <wp:extent cx="152400" cy="457200"/>
                      <wp:effectExtent l="8255" t="6985" r="10795" b="12065"/>
                      <wp:wrapNone/>
                      <wp:docPr id="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457200"/>
                              </a:xfrm>
                              <a:prstGeom prst="leftBrace">
                                <a:avLst>
                                  <a:gd name="adj1" fmla="val 2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C51259" id="AutoShape 7" o:spid="_x0000_s1026" type="#_x0000_t87" style="position:absolute;margin-left:41.45pt;margin-top:7.35pt;width:12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"/>
                  </w:pict>
                </mc:Fallback>
              </mc:AlternateContent>
            </w:r>
            <w:r w:rsidR="00541564"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3. Решите систему уравнений </w:t>
            </w:r>
          </w:p>
          <w:p w14:paraId="2A0DAB12" w14:textId="77777777" w:rsidR="00541564" w:rsidRPr="00280AC3" w:rsidRDefault="00541564" w:rsidP="00FA13C3">
            <w:pPr>
              <w:shd w:val="clear" w:color="auto" w:fill="FFFFFF"/>
              <w:tabs>
                <w:tab w:val="left" w:pos="658"/>
              </w:tabs>
              <w:spacing w:after="0" w:line="240" w:lineRule="auto"/>
              <w:ind w:firstLine="108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2(3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 - у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5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= 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- 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у, </w:t>
            </w:r>
          </w:p>
          <w:p w14:paraId="69688FA7" w14:textId="77777777" w:rsidR="00541564" w:rsidRPr="00280AC3" w:rsidRDefault="00541564" w:rsidP="00FA13C3">
            <w:pPr>
              <w:shd w:val="clear" w:color="auto" w:fill="FFFFFF"/>
              <w:tabs>
                <w:tab w:val="left" w:pos="658"/>
              </w:tabs>
              <w:spacing w:after="0" w:line="240" w:lineRule="auto"/>
              <w:ind w:firstLine="10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х - 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</w:t>
            </w:r>
            <w:r w:rsidRPr="00280AC3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= 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+ 16.</w:t>
            </w:r>
          </w:p>
        </w:tc>
        <w:tc>
          <w:tcPr>
            <w:tcW w:w="4984" w:type="dxa"/>
          </w:tcPr>
          <w:p w14:paraId="6B5BE9C2" w14:textId="77777777" w:rsidR="00541564" w:rsidRPr="00280AC3" w:rsidRDefault="00541564" w:rsidP="00FA13C3">
            <w:pPr>
              <w:shd w:val="clear" w:color="auto" w:fill="FFFFFF"/>
              <w:tabs>
                <w:tab w:val="left" w:pos="900"/>
              </w:tabs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4. Прямая 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 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kx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+ 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проходит через точки </w:t>
            </w:r>
            <w:r w:rsidRPr="00280AC3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 xml:space="preserve"> (5; 0) и </w:t>
            </w:r>
            <w:r w:rsidRPr="00280A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280AC3">
              <w:rPr>
                <w:rFonts w:ascii="Times New Roman" w:hAnsi="Times New Roman" w:cs="Times New Roman"/>
                <w:sz w:val="24"/>
                <w:szCs w:val="24"/>
              </w:rPr>
              <w:t>(-2; 21). Напишите уравнение этой прямой.</w:t>
            </w:r>
          </w:p>
        </w:tc>
      </w:tr>
    </w:tbl>
    <w:p w14:paraId="33C3718C" w14:textId="29D439BD" w:rsidR="00541564" w:rsidRPr="00280AC3" w:rsidRDefault="0019771E" w:rsidP="00FA13C3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9E3BAB" wp14:editId="5BD8DE47">
                <wp:simplePos x="0" y="0"/>
                <wp:positionH relativeFrom="column">
                  <wp:posOffset>609600</wp:posOffset>
                </wp:positionH>
                <wp:positionV relativeFrom="paragraph">
                  <wp:posOffset>141605</wp:posOffset>
                </wp:positionV>
                <wp:extent cx="152400" cy="457200"/>
                <wp:effectExtent l="5715" t="8890" r="13335" b="1016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457200"/>
                        </a:xfrm>
                        <a:prstGeom prst="lef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5DB800" id="AutoShape 5" o:spid="_x0000_s1026" type="#_x0000_t87" style="position:absolute;margin-left:48pt;margin-top:11.15pt;width:12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"/>
            </w:pict>
          </mc:Fallback>
        </mc:AlternateContent>
      </w:r>
      <w:r w:rsidR="00541564" w:rsidRPr="00280AC3">
        <w:rPr>
          <w:rFonts w:ascii="Times New Roman" w:hAnsi="Times New Roman" w:cs="Times New Roman"/>
          <w:sz w:val="24"/>
          <w:szCs w:val="24"/>
        </w:rPr>
        <w:t>5. Выясните, имеет ли решения система и сколько:</w:t>
      </w:r>
    </w:p>
    <w:p w14:paraId="6BE7D93B" w14:textId="77777777" w:rsidR="00541564" w:rsidRPr="00280AC3" w:rsidRDefault="00541564" w:rsidP="00FA13C3">
      <w:pPr>
        <w:shd w:val="clear" w:color="auto" w:fill="FFFFFF"/>
        <w:spacing w:after="0" w:line="240" w:lineRule="auto"/>
        <w:ind w:firstLine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80AC3">
        <w:rPr>
          <w:rFonts w:ascii="Times New Roman" w:hAnsi="Times New Roman" w:cs="Times New Roman"/>
          <w:iCs/>
          <w:sz w:val="24"/>
          <w:szCs w:val="24"/>
        </w:rPr>
        <w:t>5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х - у </w:t>
      </w:r>
      <w:r w:rsidRPr="00280AC3">
        <w:rPr>
          <w:rFonts w:ascii="Times New Roman" w:hAnsi="Times New Roman" w:cs="Times New Roman"/>
          <w:sz w:val="24"/>
          <w:szCs w:val="24"/>
        </w:rPr>
        <w:t xml:space="preserve">= </w:t>
      </w:r>
      <w:r w:rsidRPr="00280AC3">
        <w:rPr>
          <w:rFonts w:ascii="Times New Roman" w:hAnsi="Times New Roman" w:cs="Times New Roman"/>
          <w:bCs/>
          <w:sz w:val="24"/>
          <w:szCs w:val="24"/>
        </w:rPr>
        <w:t>11,</w:t>
      </w:r>
    </w:p>
    <w:p w14:paraId="38859050" w14:textId="77777777" w:rsidR="00541564" w:rsidRPr="00280AC3" w:rsidRDefault="00541564" w:rsidP="00FA13C3">
      <w:pPr>
        <w:shd w:val="clear" w:color="auto" w:fill="FFFFFF"/>
        <w:spacing w:after="0" w:line="240" w:lineRule="auto"/>
        <w:ind w:firstLine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80AC3">
        <w:rPr>
          <w:rFonts w:ascii="Times New Roman" w:hAnsi="Times New Roman" w:cs="Times New Roman"/>
          <w:iCs/>
          <w:sz w:val="24"/>
          <w:szCs w:val="24"/>
        </w:rPr>
        <w:t>-10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х + </w:t>
      </w:r>
      <w:r w:rsidRPr="00280AC3">
        <w:rPr>
          <w:rFonts w:ascii="Times New Roman" w:hAnsi="Times New Roman" w:cs="Times New Roman"/>
          <w:iCs/>
          <w:sz w:val="24"/>
          <w:szCs w:val="24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280AC3">
        <w:rPr>
          <w:rFonts w:ascii="Times New Roman" w:hAnsi="Times New Roman" w:cs="Times New Roman"/>
          <w:iCs/>
          <w:sz w:val="24"/>
          <w:szCs w:val="24"/>
        </w:rPr>
        <w:t>-22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6FE2BD8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Итоговая</w:t>
      </w:r>
      <w:r w:rsidRPr="00280A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b/>
          <w:bCs/>
          <w:i/>
          <w:sz w:val="24"/>
          <w:szCs w:val="24"/>
        </w:rPr>
        <w:t>комплексная работа по алгебре в 7 классе</w:t>
      </w:r>
    </w:p>
    <w:p w14:paraId="0FE4F50F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0AC3">
        <w:rPr>
          <w:rFonts w:ascii="Times New Roman" w:hAnsi="Times New Roman" w:cs="Times New Roman"/>
          <w:i/>
          <w:sz w:val="24"/>
          <w:szCs w:val="24"/>
        </w:rPr>
        <w:t>Вариант 1</w:t>
      </w:r>
    </w:p>
    <w:p w14:paraId="5D99F007" w14:textId="77777777" w:rsidR="00541564" w:rsidRPr="00280AC3" w:rsidRDefault="00541564" w:rsidP="00FA13C3">
      <w:pPr>
        <w:shd w:val="clear" w:color="auto" w:fill="FFFFFF"/>
        <w:tabs>
          <w:tab w:val="left" w:pos="3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1. Упростите выражение: а) </w:t>
      </w:r>
      <w:r w:rsidRPr="00280AC3">
        <w:rPr>
          <w:rFonts w:ascii="Times New Roman" w:hAnsi="Times New Roman" w:cs="Times New Roman"/>
          <w:iCs/>
          <w:sz w:val="24"/>
          <w:szCs w:val="24"/>
        </w:rPr>
        <w:t>3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280AC3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• </w:t>
      </w:r>
      <w:r w:rsidRPr="00280AC3">
        <w:rPr>
          <w:rFonts w:ascii="Times New Roman" w:hAnsi="Times New Roman" w:cs="Times New Roman"/>
          <w:iCs/>
          <w:sz w:val="24"/>
          <w:szCs w:val="24"/>
        </w:rPr>
        <w:t>(-5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280AC3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iCs/>
          <w:sz w:val="24"/>
          <w:szCs w:val="24"/>
        </w:rPr>
        <w:t xml:space="preserve">); </w:t>
      </w:r>
      <w:r w:rsidRPr="00280AC3">
        <w:rPr>
          <w:rFonts w:ascii="Times New Roman" w:hAnsi="Times New Roman" w:cs="Times New Roman"/>
          <w:sz w:val="24"/>
          <w:szCs w:val="24"/>
        </w:rPr>
        <w:t>б) (2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 w:cs="Times New Roman"/>
          <w:i/>
          <w:sz w:val="24"/>
          <w:szCs w:val="24"/>
        </w:rPr>
        <w:t>у</w:t>
      </w:r>
      <w:r w:rsidRPr="00280AC3">
        <w:rPr>
          <w:rFonts w:ascii="Times New Roman" w:hAnsi="Times New Roman" w:cs="Times New Roman"/>
          <w:sz w:val="24"/>
          <w:szCs w:val="24"/>
        </w:rPr>
        <w:t>)</w:t>
      </w:r>
      <w:r w:rsidRPr="00280AC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80AC3">
        <w:rPr>
          <w:rFonts w:ascii="Times New Roman" w:hAnsi="Times New Roman" w:cs="Times New Roman"/>
          <w:sz w:val="24"/>
          <w:szCs w:val="24"/>
        </w:rPr>
        <w:t>.</w:t>
      </w:r>
    </w:p>
    <w:p w14:paraId="759A237E" w14:textId="77777777" w:rsidR="00541564" w:rsidRPr="00280AC3" w:rsidRDefault="00541564" w:rsidP="00FA13C3">
      <w:pPr>
        <w:shd w:val="clear" w:color="auto" w:fill="FFFFFF"/>
        <w:tabs>
          <w:tab w:val="left" w:pos="39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lastRenderedPageBreak/>
        <w:t>• 2. Решите уравнение 3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х </w:t>
      </w:r>
      <w:r w:rsidRPr="00280AC3">
        <w:rPr>
          <w:rFonts w:ascii="Times New Roman" w:hAnsi="Times New Roman" w:cs="Times New Roman"/>
          <w:sz w:val="24"/>
          <w:szCs w:val="24"/>
        </w:rPr>
        <w:t xml:space="preserve">- 5 </w:t>
      </w:r>
      <w:r w:rsidRPr="00280AC3">
        <w:rPr>
          <w:rFonts w:ascii="Times New Roman" w:hAnsi="Times New Roman" w:cs="Times New Roman"/>
          <w:iCs/>
          <w:sz w:val="24"/>
          <w:szCs w:val="24"/>
        </w:rPr>
        <w:t>(2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х + </w:t>
      </w:r>
      <w:r w:rsidRPr="00280AC3">
        <w:rPr>
          <w:rFonts w:ascii="Times New Roman" w:hAnsi="Times New Roman" w:cs="Times New Roman"/>
          <w:sz w:val="24"/>
          <w:szCs w:val="24"/>
        </w:rPr>
        <w:t xml:space="preserve">1) = 3 (3 - </w:t>
      </w:r>
      <w:r w:rsidRPr="00280AC3">
        <w:rPr>
          <w:rFonts w:ascii="Times New Roman" w:hAnsi="Times New Roman" w:cs="Times New Roman"/>
          <w:iCs/>
          <w:sz w:val="24"/>
          <w:szCs w:val="24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280AC3">
        <w:rPr>
          <w:rFonts w:ascii="Times New Roman" w:hAnsi="Times New Roman" w:cs="Times New Roman"/>
          <w:iCs/>
          <w:sz w:val="24"/>
          <w:szCs w:val="24"/>
        </w:rPr>
        <w:t>)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55088A4" w14:textId="77777777" w:rsidR="00541564" w:rsidRPr="00280AC3" w:rsidRDefault="00541564" w:rsidP="00FA13C3">
      <w:pPr>
        <w:shd w:val="clear" w:color="auto" w:fill="FFFFFF"/>
        <w:tabs>
          <w:tab w:val="left" w:pos="39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iCs/>
          <w:sz w:val="24"/>
          <w:szCs w:val="24"/>
        </w:rPr>
        <w:t xml:space="preserve">• </w:t>
      </w:r>
      <w:r w:rsidRPr="00280AC3">
        <w:rPr>
          <w:rFonts w:ascii="Times New Roman" w:hAnsi="Times New Roman" w:cs="Times New Roman"/>
          <w:sz w:val="24"/>
          <w:szCs w:val="24"/>
        </w:rPr>
        <w:t xml:space="preserve">3. Разложите на множители: а) </w:t>
      </w:r>
      <w:r w:rsidRPr="00280AC3">
        <w:rPr>
          <w:rFonts w:ascii="Times New Roman" w:hAnsi="Times New Roman" w:cs="Times New Roman"/>
          <w:iCs/>
          <w:sz w:val="24"/>
          <w:szCs w:val="24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ху -</w:t>
      </w:r>
      <w:r w:rsidRPr="00280AC3">
        <w:rPr>
          <w:rFonts w:ascii="Times New Roman" w:hAnsi="Times New Roman" w:cs="Times New Roman"/>
          <w:sz w:val="24"/>
          <w:szCs w:val="24"/>
        </w:rPr>
        <w:t xml:space="preserve"> 6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280A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 w:cs="Times New Roman"/>
          <w:sz w:val="24"/>
          <w:szCs w:val="24"/>
        </w:rPr>
        <w:t xml:space="preserve">; б)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280AC3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- </w:t>
      </w:r>
      <w:r w:rsidRPr="00280AC3">
        <w:rPr>
          <w:rFonts w:ascii="Times New Roman" w:hAnsi="Times New Roman" w:cs="Times New Roman"/>
          <w:iCs/>
          <w:sz w:val="24"/>
          <w:szCs w:val="24"/>
        </w:rPr>
        <w:t>4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а.</w:t>
      </w:r>
    </w:p>
    <w:p w14:paraId="6D96DCC2" w14:textId="77777777" w:rsidR="00541564" w:rsidRPr="00280AC3" w:rsidRDefault="00541564" w:rsidP="00FA13C3">
      <w:pPr>
        <w:shd w:val="clear" w:color="auto" w:fill="FFFFFF"/>
        <w:tabs>
          <w:tab w:val="left" w:pos="39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iCs/>
          <w:sz w:val="24"/>
          <w:szCs w:val="24"/>
        </w:rPr>
        <w:t xml:space="preserve">• </w:t>
      </w:r>
      <w:r w:rsidRPr="00280AC3">
        <w:rPr>
          <w:rFonts w:ascii="Times New Roman" w:hAnsi="Times New Roman" w:cs="Times New Roman"/>
          <w:sz w:val="24"/>
          <w:szCs w:val="24"/>
        </w:rPr>
        <w:t xml:space="preserve">4. Периметр треугольника 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ABC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равен </w:t>
      </w:r>
      <w:smartTag w:uri="urn:schemas-microsoft-com:office:smarttags" w:element="metricconverter">
        <w:smartTagPr>
          <w:attr w:name="ProductID" w:val="50 см"/>
        </w:smartTagPr>
        <w:r w:rsidRPr="00280AC3">
          <w:rPr>
            <w:rFonts w:ascii="Times New Roman" w:hAnsi="Times New Roman" w:cs="Times New Roman"/>
            <w:sz w:val="24"/>
            <w:szCs w:val="24"/>
          </w:rPr>
          <w:t>50 см</w:t>
        </w:r>
      </w:smartTag>
      <w:r w:rsidRPr="00280AC3">
        <w:rPr>
          <w:rFonts w:ascii="Times New Roman" w:hAnsi="Times New Roman" w:cs="Times New Roman"/>
          <w:sz w:val="24"/>
          <w:szCs w:val="24"/>
        </w:rPr>
        <w:t xml:space="preserve">. Сторона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АВ </w:t>
      </w:r>
      <w:r w:rsidRPr="00280AC3">
        <w:rPr>
          <w:rFonts w:ascii="Times New Roman" w:hAnsi="Times New Roman" w:cs="Times New Roman"/>
          <w:sz w:val="24"/>
          <w:szCs w:val="24"/>
        </w:rPr>
        <w:t xml:space="preserve">на </w:t>
      </w:r>
      <w:smartTag w:uri="urn:schemas-microsoft-com:office:smarttags" w:element="metricconverter">
        <w:smartTagPr>
          <w:attr w:name="ProductID" w:val="2 см"/>
        </w:smartTagPr>
        <w:r w:rsidRPr="00280AC3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280AC3">
        <w:rPr>
          <w:rFonts w:ascii="Times New Roman" w:hAnsi="Times New Roman" w:cs="Times New Roman"/>
          <w:sz w:val="24"/>
          <w:szCs w:val="24"/>
        </w:rPr>
        <w:t xml:space="preserve"> больше стороны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ВС, </w:t>
      </w:r>
      <w:r w:rsidRPr="00280AC3">
        <w:rPr>
          <w:rFonts w:ascii="Times New Roman" w:hAnsi="Times New Roman" w:cs="Times New Roman"/>
          <w:sz w:val="24"/>
          <w:szCs w:val="24"/>
        </w:rPr>
        <w:t xml:space="preserve">а сторона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АС </w:t>
      </w:r>
      <w:r w:rsidRPr="00280AC3">
        <w:rPr>
          <w:rFonts w:ascii="Times New Roman" w:hAnsi="Times New Roman" w:cs="Times New Roman"/>
          <w:sz w:val="24"/>
          <w:szCs w:val="24"/>
        </w:rPr>
        <w:t xml:space="preserve">в 2 раза больше стороны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ВС. </w:t>
      </w:r>
      <w:r w:rsidRPr="00280AC3">
        <w:rPr>
          <w:rFonts w:ascii="Times New Roman" w:hAnsi="Times New Roman" w:cs="Times New Roman"/>
          <w:sz w:val="24"/>
          <w:szCs w:val="24"/>
        </w:rPr>
        <w:t>Найдите стороны треугольника.</w:t>
      </w:r>
    </w:p>
    <w:p w14:paraId="4F9FEEDE" w14:textId="77777777" w:rsidR="00541564" w:rsidRPr="00280AC3" w:rsidRDefault="00541564" w:rsidP="00FA13C3">
      <w:p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5. Докажите, что верно равенство</w:t>
      </w:r>
    </w:p>
    <w:p w14:paraId="459BA62C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iCs/>
          <w:sz w:val="24"/>
          <w:szCs w:val="24"/>
        </w:rPr>
        <w:t>(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а + с</w:t>
      </w:r>
      <w:r w:rsidRPr="00280AC3">
        <w:rPr>
          <w:rFonts w:ascii="Times New Roman" w:hAnsi="Times New Roman" w:cs="Times New Roman"/>
          <w:iCs/>
          <w:sz w:val="24"/>
          <w:szCs w:val="24"/>
        </w:rPr>
        <w:t>) (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280AC3">
        <w:rPr>
          <w:rFonts w:ascii="Times New Roman" w:hAnsi="Times New Roman" w:cs="Times New Roman"/>
          <w:sz w:val="24"/>
          <w:szCs w:val="24"/>
        </w:rPr>
        <w:t xml:space="preserve">-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280AC3">
        <w:rPr>
          <w:rFonts w:ascii="Times New Roman" w:hAnsi="Times New Roman" w:cs="Times New Roman"/>
          <w:iCs/>
          <w:sz w:val="24"/>
          <w:szCs w:val="24"/>
        </w:rPr>
        <w:t>)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- 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iCs/>
          <w:sz w:val="24"/>
          <w:szCs w:val="24"/>
        </w:rPr>
        <w:t>(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2а </w:t>
      </w:r>
      <w:r w:rsidRPr="00280AC3">
        <w:rPr>
          <w:rFonts w:ascii="Times New Roman" w:hAnsi="Times New Roman" w:cs="Times New Roman"/>
          <w:sz w:val="24"/>
          <w:szCs w:val="24"/>
        </w:rPr>
        <w:t xml:space="preserve">- </w:t>
      </w:r>
      <w:r w:rsidRPr="00280AC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iCs/>
          <w:sz w:val="24"/>
          <w:szCs w:val="24"/>
        </w:rPr>
        <w:t>)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- (</w:t>
      </w:r>
      <w:r w:rsidRPr="00280AC3">
        <w:rPr>
          <w:rFonts w:ascii="Times New Roman" w:hAnsi="Times New Roman" w:cs="Times New Roman"/>
          <w:i/>
          <w:sz w:val="24"/>
          <w:szCs w:val="24"/>
        </w:rPr>
        <w:t xml:space="preserve">а - 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+ с</w:t>
      </w:r>
      <w:r w:rsidRPr="00280AC3">
        <w:rPr>
          <w:rFonts w:ascii="Times New Roman" w:hAnsi="Times New Roman" w:cs="Times New Roman"/>
          <w:iCs/>
          <w:sz w:val="24"/>
          <w:szCs w:val="24"/>
        </w:rPr>
        <w:t>) (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а </w:t>
      </w:r>
      <w:r w:rsidRPr="00280AC3">
        <w:rPr>
          <w:rFonts w:ascii="Times New Roman" w:hAnsi="Times New Roman" w:cs="Times New Roman"/>
          <w:sz w:val="24"/>
          <w:szCs w:val="24"/>
        </w:rPr>
        <w:t>-</w:t>
      </w:r>
      <w:r w:rsidRPr="00280A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 xml:space="preserve">-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280AC3">
        <w:rPr>
          <w:rFonts w:ascii="Times New Roman" w:hAnsi="Times New Roman" w:cs="Times New Roman"/>
          <w:iCs/>
          <w:sz w:val="24"/>
          <w:szCs w:val="24"/>
        </w:rPr>
        <w:t>)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280AC3">
        <w:rPr>
          <w:rFonts w:ascii="Times New Roman" w:hAnsi="Times New Roman" w:cs="Times New Roman"/>
          <w:sz w:val="24"/>
          <w:szCs w:val="24"/>
        </w:rPr>
        <w:t>0.</w:t>
      </w:r>
    </w:p>
    <w:p w14:paraId="7F42B28F" w14:textId="77777777" w:rsidR="00541564" w:rsidRPr="00280AC3" w:rsidRDefault="00541564" w:rsidP="00FA1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6. На графике функции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у = </w:t>
      </w:r>
      <w:r w:rsidRPr="00280AC3">
        <w:rPr>
          <w:rFonts w:ascii="Times New Roman" w:hAnsi="Times New Roman" w:cs="Times New Roman"/>
          <w:iCs/>
          <w:sz w:val="24"/>
          <w:szCs w:val="24"/>
        </w:rPr>
        <w:t>5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х - </w:t>
      </w:r>
      <w:r w:rsidRPr="00280AC3">
        <w:rPr>
          <w:rFonts w:ascii="Times New Roman" w:hAnsi="Times New Roman" w:cs="Times New Roman"/>
          <w:sz w:val="24"/>
          <w:szCs w:val="24"/>
        </w:rPr>
        <w:t>8 найдите точку, абсцисс которой противоположна ее ординате.</w:t>
      </w:r>
    </w:p>
    <w:p w14:paraId="3CC90A37" w14:textId="77777777" w:rsidR="00541564" w:rsidRPr="00280AC3" w:rsidRDefault="00541564" w:rsidP="00FA13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80AC3">
        <w:rPr>
          <w:rFonts w:ascii="Times New Roman" w:hAnsi="Times New Roman" w:cs="Times New Roman"/>
          <w:i/>
          <w:sz w:val="24"/>
          <w:szCs w:val="24"/>
        </w:rPr>
        <w:t>Вариант 2</w:t>
      </w:r>
    </w:p>
    <w:p w14:paraId="0799B9F9" w14:textId="77777777" w:rsidR="00541564" w:rsidRPr="00280AC3" w:rsidRDefault="00541564" w:rsidP="00FA13C3">
      <w:pPr>
        <w:shd w:val="clear" w:color="auto" w:fill="FFFFFF"/>
        <w:tabs>
          <w:tab w:val="left" w:pos="3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1. Упростите выражение: а) </w:t>
      </w:r>
      <w:r w:rsidRPr="00280AC3">
        <w:rPr>
          <w:rFonts w:ascii="Times New Roman" w:hAnsi="Times New Roman" w:cs="Times New Roman"/>
          <w:iCs/>
          <w:sz w:val="24"/>
          <w:szCs w:val="24"/>
        </w:rPr>
        <w:t>-2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ху</w:t>
      </w:r>
      <w:r w:rsidRPr="00280AC3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•</w:t>
      </w:r>
      <w:r w:rsidRPr="00280AC3">
        <w:rPr>
          <w:rFonts w:ascii="Times New Roman" w:hAnsi="Times New Roman" w:cs="Times New Roman"/>
          <w:iCs/>
          <w:sz w:val="24"/>
          <w:szCs w:val="24"/>
        </w:rPr>
        <w:t xml:space="preserve"> З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280AC3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 w:cs="Times New Roman"/>
          <w:iCs/>
          <w:sz w:val="24"/>
          <w:szCs w:val="24"/>
          <w:vertAlign w:val="superscript"/>
        </w:rPr>
        <w:t>5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Pr="00280AC3">
        <w:rPr>
          <w:rFonts w:ascii="Times New Roman" w:hAnsi="Times New Roman" w:cs="Times New Roman"/>
          <w:sz w:val="24"/>
          <w:szCs w:val="24"/>
        </w:rPr>
        <w:t>б) (-4</w:t>
      </w:r>
      <w:r w:rsidRPr="00280AC3">
        <w:rPr>
          <w:rFonts w:ascii="Times New Roman" w:hAnsi="Times New Roman" w:cs="Times New Roman"/>
          <w:i/>
          <w:sz w:val="24"/>
          <w:szCs w:val="24"/>
        </w:rPr>
        <w:t>а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80AC3">
        <w:rPr>
          <w:rFonts w:ascii="Times New Roman" w:hAnsi="Times New Roman" w:cs="Times New Roman"/>
          <w:sz w:val="24"/>
          <w:szCs w:val="24"/>
        </w:rPr>
        <w:t>)</w:t>
      </w:r>
      <w:r w:rsidRPr="00280AC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80AC3">
        <w:rPr>
          <w:rFonts w:ascii="Times New Roman" w:hAnsi="Times New Roman" w:cs="Times New Roman"/>
          <w:sz w:val="24"/>
          <w:szCs w:val="24"/>
        </w:rPr>
        <w:t>.</w:t>
      </w:r>
    </w:p>
    <w:p w14:paraId="2F803EB4" w14:textId="77777777" w:rsidR="00541564" w:rsidRPr="00280AC3" w:rsidRDefault="00541564" w:rsidP="00FA13C3">
      <w:pPr>
        <w:shd w:val="clear" w:color="auto" w:fill="FFFFFF"/>
        <w:tabs>
          <w:tab w:val="left" w:pos="38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2. Решите уравнение 4 (1 - </w:t>
      </w:r>
      <w:r w:rsidRPr="00280AC3">
        <w:rPr>
          <w:rFonts w:ascii="Times New Roman" w:hAnsi="Times New Roman" w:cs="Times New Roman"/>
          <w:iCs/>
          <w:sz w:val="24"/>
          <w:szCs w:val="24"/>
        </w:rPr>
        <w:t>5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280AC3">
        <w:rPr>
          <w:rFonts w:ascii="Times New Roman" w:hAnsi="Times New Roman" w:cs="Times New Roman"/>
          <w:iCs/>
          <w:sz w:val="24"/>
          <w:szCs w:val="24"/>
        </w:rPr>
        <w:t>)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= </w:t>
      </w:r>
      <w:r w:rsidRPr="00280AC3">
        <w:rPr>
          <w:rFonts w:ascii="Times New Roman" w:hAnsi="Times New Roman" w:cs="Times New Roman"/>
          <w:sz w:val="24"/>
          <w:szCs w:val="24"/>
        </w:rPr>
        <w:t>9 - 3 (6</w:t>
      </w:r>
      <w:r w:rsidRPr="00280AC3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- 5).</w:t>
      </w:r>
    </w:p>
    <w:p w14:paraId="65F25089" w14:textId="77777777" w:rsidR="00541564" w:rsidRPr="00280AC3" w:rsidRDefault="00541564" w:rsidP="00FA13C3">
      <w:pPr>
        <w:shd w:val="clear" w:color="auto" w:fill="FFFFFF"/>
        <w:tabs>
          <w:tab w:val="left" w:pos="3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3. Разложите на множители: а)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280AC3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 - а</w:t>
      </w:r>
      <w:r w:rsidRPr="00280AC3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80AC3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 w:rsidRPr="00280AC3">
        <w:rPr>
          <w:rFonts w:ascii="Times New Roman" w:hAnsi="Times New Roman" w:cs="Times New Roman"/>
          <w:sz w:val="24"/>
          <w:szCs w:val="24"/>
        </w:rPr>
        <w:t>б) 9</w:t>
      </w:r>
      <w:r w:rsidRPr="00280AC3">
        <w:rPr>
          <w:rFonts w:ascii="Times New Roman" w:hAnsi="Times New Roman" w:cs="Times New Roman"/>
          <w:i/>
          <w:sz w:val="24"/>
          <w:szCs w:val="24"/>
        </w:rPr>
        <w:t>х</w:t>
      </w:r>
      <w:r w:rsidRPr="00280AC3">
        <w:rPr>
          <w:rFonts w:ascii="Times New Roman" w:hAnsi="Times New Roman" w:cs="Times New Roman"/>
          <w:sz w:val="24"/>
          <w:szCs w:val="24"/>
        </w:rPr>
        <w:t xml:space="preserve"> -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280AC3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C088D1C" w14:textId="77777777" w:rsidR="00541564" w:rsidRPr="00280AC3" w:rsidRDefault="00541564" w:rsidP="00FA13C3">
      <w:pPr>
        <w:shd w:val="clear" w:color="auto" w:fill="FFFFFF"/>
        <w:tabs>
          <w:tab w:val="left" w:pos="3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 xml:space="preserve">• 4. Турист прошел </w:t>
      </w:r>
      <w:smartTag w:uri="urn:schemas-microsoft-com:office:smarttags" w:element="metricconverter">
        <w:smartTagPr>
          <w:attr w:name="ProductID" w:val="50 км"/>
        </w:smartTagPr>
        <w:r w:rsidRPr="00280AC3">
          <w:rPr>
            <w:rFonts w:ascii="Times New Roman" w:hAnsi="Times New Roman" w:cs="Times New Roman"/>
            <w:sz w:val="24"/>
            <w:szCs w:val="24"/>
          </w:rPr>
          <w:t>50 км</w:t>
        </w:r>
      </w:smartTag>
      <w:r w:rsidRPr="00280AC3">
        <w:rPr>
          <w:rFonts w:ascii="Times New Roman" w:hAnsi="Times New Roman" w:cs="Times New Roman"/>
          <w:sz w:val="24"/>
          <w:szCs w:val="24"/>
        </w:rPr>
        <w:t xml:space="preserve"> за 3 дня. Во второй день он прошел на </w:t>
      </w:r>
      <w:smartTag w:uri="urn:schemas-microsoft-com:office:smarttags" w:element="metricconverter">
        <w:smartTagPr>
          <w:attr w:name="ProductID" w:val="10 км"/>
        </w:smartTagPr>
        <w:r w:rsidRPr="00280AC3">
          <w:rPr>
            <w:rFonts w:ascii="Times New Roman" w:hAnsi="Times New Roman" w:cs="Times New Roman"/>
            <w:sz w:val="24"/>
            <w:szCs w:val="24"/>
          </w:rPr>
          <w:t>10 км</w:t>
        </w:r>
      </w:smartTag>
      <w:r w:rsidRPr="00280AC3">
        <w:rPr>
          <w:rFonts w:ascii="Times New Roman" w:hAnsi="Times New Roman" w:cs="Times New Roman"/>
          <w:sz w:val="24"/>
          <w:szCs w:val="24"/>
        </w:rPr>
        <w:t xml:space="preserve"> меньше, чем в первый день, и на </w:t>
      </w:r>
      <w:smartTag w:uri="urn:schemas-microsoft-com:office:smarttags" w:element="metricconverter">
        <w:smartTagPr>
          <w:attr w:name="ProductID" w:val="5 км"/>
        </w:smartTagPr>
        <w:r w:rsidRPr="00280AC3">
          <w:rPr>
            <w:rFonts w:ascii="Times New Roman" w:hAnsi="Times New Roman" w:cs="Times New Roman"/>
            <w:sz w:val="24"/>
            <w:szCs w:val="24"/>
          </w:rPr>
          <w:t>5 км</w:t>
        </w:r>
      </w:smartTag>
      <w:r w:rsidRPr="00280AC3">
        <w:rPr>
          <w:rFonts w:ascii="Times New Roman" w:hAnsi="Times New Roman" w:cs="Times New Roman"/>
          <w:sz w:val="24"/>
          <w:szCs w:val="24"/>
        </w:rPr>
        <w:t xml:space="preserve"> больше, чем в третий. Сколько километров проходил турист каждый день?</w:t>
      </w:r>
    </w:p>
    <w:p w14:paraId="0F1A2FE2" w14:textId="77777777" w:rsidR="00541564" w:rsidRPr="00280AC3" w:rsidRDefault="00541564" w:rsidP="00FA13C3">
      <w:pPr>
        <w:shd w:val="clear" w:color="auto" w:fill="FFFFFF"/>
        <w:tabs>
          <w:tab w:val="left" w:pos="6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5. Докажите, что при любых значениях переменных верно равенство</w:t>
      </w:r>
    </w:p>
    <w:p w14:paraId="7AABBA3A" w14:textId="77777777" w:rsidR="00541564" w:rsidRPr="00280AC3" w:rsidRDefault="00541564" w:rsidP="00FA13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AC3">
        <w:rPr>
          <w:rFonts w:ascii="Times New Roman" w:hAnsi="Times New Roman" w:cs="Times New Roman"/>
          <w:sz w:val="24"/>
          <w:szCs w:val="24"/>
        </w:rPr>
        <w:t>(</w:t>
      </w:r>
      <w:r w:rsidRPr="00280AC3">
        <w:rPr>
          <w:rFonts w:ascii="Times New Roman" w:hAnsi="Times New Roman" w:cs="Times New Roman"/>
          <w:i/>
          <w:sz w:val="24"/>
          <w:szCs w:val="24"/>
        </w:rPr>
        <w:t xml:space="preserve">х -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 w:cs="Times New Roman"/>
          <w:iCs/>
          <w:sz w:val="24"/>
          <w:szCs w:val="24"/>
        </w:rPr>
        <w:t>) (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х + у</w:t>
      </w:r>
      <w:r w:rsidRPr="00280AC3">
        <w:rPr>
          <w:rFonts w:ascii="Times New Roman" w:hAnsi="Times New Roman" w:cs="Times New Roman"/>
          <w:iCs/>
          <w:sz w:val="24"/>
          <w:szCs w:val="24"/>
        </w:rPr>
        <w:t>) - (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а - х + у</w:t>
      </w:r>
      <w:r w:rsidRPr="00280AC3">
        <w:rPr>
          <w:rFonts w:ascii="Times New Roman" w:hAnsi="Times New Roman" w:cs="Times New Roman"/>
          <w:iCs/>
          <w:sz w:val="24"/>
          <w:szCs w:val="24"/>
        </w:rPr>
        <w:t>) (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 xml:space="preserve">а - х </w:t>
      </w:r>
      <w:r w:rsidRPr="00280AC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Pr="00280AC3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280AC3">
        <w:rPr>
          <w:rFonts w:ascii="Times New Roman" w:hAnsi="Times New Roman" w:cs="Times New Roman"/>
          <w:sz w:val="24"/>
          <w:szCs w:val="24"/>
        </w:rPr>
        <w:t xml:space="preserve">-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280AC3">
        <w:rPr>
          <w:rFonts w:ascii="Times New Roman" w:hAnsi="Times New Roman" w:cs="Times New Roman"/>
          <w:iCs/>
          <w:sz w:val="24"/>
          <w:szCs w:val="24"/>
        </w:rPr>
        <w:t xml:space="preserve"> (2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280AC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sz w:val="24"/>
          <w:szCs w:val="24"/>
        </w:rPr>
        <w:t>-</w:t>
      </w:r>
      <w:r w:rsidRPr="00280A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0AC3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280AC3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280AC3">
        <w:rPr>
          <w:rFonts w:ascii="Times New Roman" w:hAnsi="Times New Roman" w:cs="Times New Roman"/>
          <w:sz w:val="24"/>
          <w:szCs w:val="24"/>
        </w:rPr>
        <w:t>= 0.</w:t>
      </w:r>
    </w:p>
    <w:p w14:paraId="29144E10" w14:textId="5AE6EAFC" w:rsidR="00541564" w:rsidRPr="005C3A05" w:rsidRDefault="00541564" w:rsidP="005C3A05">
      <w:pPr>
        <w:pStyle w:val="a8"/>
        <w:numPr>
          <w:ilvl w:val="0"/>
          <w:numId w:val="2"/>
        </w:num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  <w:r w:rsidRPr="005C3A05">
        <w:rPr>
          <w:rFonts w:ascii="Times New Roman" w:hAnsi="Times New Roman"/>
          <w:sz w:val="24"/>
          <w:szCs w:val="24"/>
        </w:rPr>
        <w:t xml:space="preserve">На графике функции </w:t>
      </w:r>
      <w:r w:rsidRPr="005C3A05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5C3A05">
        <w:rPr>
          <w:rFonts w:ascii="Times New Roman" w:hAnsi="Times New Roman"/>
          <w:iCs/>
          <w:sz w:val="24"/>
          <w:szCs w:val="24"/>
        </w:rPr>
        <w:t>3</w:t>
      </w:r>
      <w:r w:rsidRPr="005C3A05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5C3A05">
        <w:rPr>
          <w:rFonts w:ascii="Times New Roman" w:hAnsi="Times New Roman"/>
          <w:sz w:val="24"/>
          <w:szCs w:val="24"/>
        </w:rPr>
        <w:t>8 найдите точку, абсцисса которой равна ее ординате.</w:t>
      </w:r>
    </w:p>
    <w:p w14:paraId="7B7162B0" w14:textId="6EA04AE0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166557EF" w14:textId="48EB164F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7DC3AE29" w14:textId="56FD5673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4FEA67D9" w14:textId="6E9EC326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5BB18868" w14:textId="44CAE482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36AD2A31" w14:textId="2C3860E9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09EA8C96" w14:textId="062003FA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5EB43A66" w14:textId="77777777" w:rsidR="00F92F5B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</w:t>
      </w:r>
      <w:r w:rsidR="00224B0C">
        <w:rPr>
          <w:rFonts w:ascii="Times New Roman" w:hAnsi="Times New Roman"/>
        </w:rPr>
        <w:t xml:space="preserve">                     </w:t>
      </w:r>
    </w:p>
    <w:p w14:paraId="5575DC72" w14:textId="77777777" w:rsidR="00F92F5B" w:rsidRDefault="00F92F5B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25FBEE95" w14:textId="77777777" w:rsidR="00F92F5B" w:rsidRDefault="00F92F5B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106DD253" w14:textId="77777777" w:rsidR="00F92F5B" w:rsidRDefault="00F92F5B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57E1BDF8" w14:textId="77777777" w:rsidR="00F92F5B" w:rsidRDefault="00F92F5B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14C21C6E" w14:textId="77777777" w:rsidR="00F92F5B" w:rsidRDefault="00F92F5B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4DD03BF1" w14:textId="5B26FD6C" w:rsidR="005C3A05" w:rsidRDefault="00F92F5B" w:rsidP="00AA58BF">
      <w:pPr>
        <w:tabs>
          <w:tab w:val="left" w:pos="3757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</w:t>
      </w:r>
      <w:r w:rsidR="00224B0C">
        <w:rPr>
          <w:rFonts w:ascii="Times New Roman" w:hAnsi="Times New Roman"/>
        </w:rPr>
        <w:t xml:space="preserve"> </w:t>
      </w:r>
      <w:r w:rsidR="005C3A05">
        <w:rPr>
          <w:rFonts w:ascii="Times New Roman" w:hAnsi="Times New Roman"/>
        </w:rPr>
        <w:t>Муниципальное бюджетное общеобразовательное учреждение</w:t>
      </w:r>
    </w:p>
    <w:p w14:paraId="48986CC2" w14:textId="3320726A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«</w:t>
      </w:r>
      <w:bookmarkStart w:id="1" w:name="_Hlk115290052"/>
      <w:r>
        <w:rPr>
          <w:rFonts w:ascii="Times New Roman" w:hAnsi="Times New Roman"/>
        </w:rPr>
        <w:t>Иляксазская</w:t>
      </w:r>
      <w:bookmarkEnd w:id="1"/>
      <w:r>
        <w:rPr>
          <w:rFonts w:ascii="Times New Roman" w:hAnsi="Times New Roman"/>
        </w:rPr>
        <w:t xml:space="preserve"> основная общеобразовательная школа» Сармановского муниципального района РТ</w:t>
      </w:r>
    </w:p>
    <w:p w14:paraId="1A913103" w14:textId="77777777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4F11EE18" w14:textId="77777777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7DE7FCC9" w14:textId="77777777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РАССМОТРЕНО                                                                СОГЛАСОВАНО                                                 УТВЕРЖДАЮ</w:t>
      </w:r>
    </w:p>
    <w:p w14:paraId="47D9A4B4" w14:textId="77777777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На заседании ШМО учителей                                           Заместитель директора поУР                                    Директор школы</w:t>
      </w:r>
    </w:p>
    <w:p w14:paraId="039066A2" w14:textId="4F214AEE" w:rsidR="005C3A05" w:rsidRDefault="005C3A05" w:rsidP="00AA58BF">
      <w:pPr>
        <w:tabs>
          <w:tab w:val="left" w:pos="3757"/>
          <w:tab w:val="left" w:pos="10395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ШМО                                                            З.А.Хузина ___________</w:t>
      </w:r>
      <w:r w:rsidR="00F92F5B">
        <w:rPr>
          <w:rFonts w:ascii="Times New Roman" w:hAnsi="Times New Roman"/>
        </w:rPr>
        <w:t xml:space="preserve">                                          </w:t>
      </w:r>
      <w:r>
        <w:rPr>
          <w:rFonts w:ascii="Times New Roman" w:hAnsi="Times New Roman"/>
        </w:rPr>
        <w:t>И.И.Нуртдинов______</w:t>
      </w:r>
    </w:p>
    <w:p w14:paraId="55BE1524" w14:textId="77777777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МБОУ «Иляксазская ООШ»                                              ______августа 2022г.                                                  приказ № __от ___августа 2022г.</w:t>
      </w:r>
    </w:p>
    <w:p w14:paraId="7D37C62F" w14:textId="77777777" w:rsidR="00F92F5B" w:rsidRDefault="00F92F5B" w:rsidP="00F92F5B">
      <w:pPr>
        <w:tabs>
          <w:tab w:val="left" w:pos="3757"/>
        </w:tabs>
        <w:rPr>
          <w:rFonts w:ascii="Times New Roman" w:hAnsi="Times New Roman"/>
        </w:rPr>
      </w:pPr>
      <w:r>
        <w:rPr>
          <w:rFonts w:ascii="Times New Roman" w:hAnsi="Times New Roman"/>
        </w:rPr>
        <w:t>Шакиров А.М__________</w:t>
      </w:r>
    </w:p>
    <w:p w14:paraId="77E3D621" w14:textId="542A7E2F" w:rsidR="005C3A05" w:rsidRDefault="005C3A05" w:rsidP="00F92F5B">
      <w:pPr>
        <w:tabs>
          <w:tab w:val="left" w:pos="3757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№  от____августа 2022г.</w:t>
      </w:r>
    </w:p>
    <w:p w14:paraId="7A9A97E9" w14:textId="77777777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17C2C374" w14:textId="77777777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12C38842" w14:textId="271978F5" w:rsidR="005C3A05" w:rsidRPr="003B0BDB" w:rsidRDefault="00224B0C" w:rsidP="00AA58BF">
      <w:pPr>
        <w:tabs>
          <w:tab w:val="left" w:pos="3757"/>
        </w:tabs>
        <w:spacing w:after="0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</w:t>
      </w:r>
      <w:r w:rsidR="005C3A05" w:rsidRPr="003B0BDB">
        <w:rPr>
          <w:rFonts w:ascii="Times New Roman" w:hAnsi="Times New Roman"/>
          <w:sz w:val="44"/>
          <w:szCs w:val="44"/>
        </w:rPr>
        <w:t>Рабочая программа</w:t>
      </w:r>
    </w:p>
    <w:p w14:paraId="724EF542" w14:textId="0A2939AE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по алгебре для 7 класса</w:t>
      </w:r>
    </w:p>
    <w:p w14:paraId="5A23E866" w14:textId="77777777" w:rsidR="005C3A05" w:rsidRDefault="005C3A05" w:rsidP="00AA58BF">
      <w:pPr>
        <w:tabs>
          <w:tab w:val="left" w:pos="3757"/>
        </w:tabs>
        <w:spacing w:after="0"/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</w:t>
      </w:r>
      <w:r>
        <w:t>у</w:t>
      </w:r>
      <w:r w:rsidRPr="00006F95">
        <w:t>чител</w:t>
      </w:r>
      <w:r>
        <w:t>я</w:t>
      </w:r>
      <w:r w:rsidRPr="00006F95">
        <w:t xml:space="preserve"> математики первой квалификационной категории </w:t>
      </w:r>
    </w:p>
    <w:p w14:paraId="2E9781F9" w14:textId="32EB673B" w:rsidR="005C3A05" w:rsidRDefault="005C3A05" w:rsidP="00AA58BF">
      <w:pPr>
        <w:tabs>
          <w:tab w:val="left" w:pos="3757"/>
        </w:tabs>
        <w:spacing w:after="0"/>
      </w:pPr>
      <w:r>
        <w:t xml:space="preserve">                                                                                           </w:t>
      </w:r>
      <w:r w:rsidR="00224B0C">
        <w:t xml:space="preserve">                </w:t>
      </w:r>
      <w:r>
        <w:t xml:space="preserve">  Маликовой Разины Тазетдиновны</w:t>
      </w:r>
    </w:p>
    <w:p w14:paraId="0BE42066" w14:textId="23D6CD2E" w:rsidR="00224B0C" w:rsidRPr="00006F95" w:rsidRDefault="00224B0C" w:rsidP="00224B0C">
      <w:pPr>
        <w:tabs>
          <w:tab w:val="left" w:pos="3757"/>
        </w:tabs>
        <w:jc w:val="center"/>
        <w:rPr>
          <w:rFonts w:ascii="Times New Roman" w:hAnsi="Times New Roman"/>
          <w:sz w:val="32"/>
          <w:szCs w:val="32"/>
        </w:rPr>
      </w:pPr>
    </w:p>
    <w:p w14:paraId="0561FD09" w14:textId="77777777" w:rsidR="005C3A05" w:rsidRDefault="005C3A05" w:rsidP="005C3A05">
      <w:pPr>
        <w:tabs>
          <w:tab w:val="left" w:pos="3757"/>
        </w:tabs>
        <w:rPr>
          <w:rFonts w:ascii="Times New Roman" w:hAnsi="Times New Roman"/>
          <w:sz w:val="32"/>
          <w:szCs w:val="32"/>
        </w:rPr>
      </w:pPr>
    </w:p>
    <w:p w14:paraId="1B34F200" w14:textId="77777777" w:rsidR="005C3A05" w:rsidRDefault="005C3A05" w:rsidP="005C3A05">
      <w:pPr>
        <w:tabs>
          <w:tab w:val="left" w:pos="3757"/>
        </w:tabs>
        <w:rPr>
          <w:rFonts w:ascii="Times New Roman" w:hAnsi="Times New Roman"/>
          <w:sz w:val="32"/>
          <w:szCs w:val="32"/>
        </w:rPr>
      </w:pPr>
    </w:p>
    <w:p w14:paraId="5966B82E" w14:textId="64D287AF" w:rsidR="005C3A05" w:rsidRDefault="00AA58BF" w:rsidP="00AA58BF">
      <w:pPr>
        <w:tabs>
          <w:tab w:val="left" w:pos="375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</w:t>
      </w:r>
      <w:r w:rsidR="005C3A05">
        <w:rPr>
          <w:rFonts w:ascii="Times New Roman" w:hAnsi="Times New Roman"/>
        </w:rPr>
        <w:t xml:space="preserve"> Рассмотрено на заседании</w:t>
      </w:r>
    </w:p>
    <w:p w14:paraId="54B4A982" w14:textId="77777777" w:rsidR="005C3A05" w:rsidRDefault="005C3A05" w:rsidP="00AA58BF">
      <w:pPr>
        <w:tabs>
          <w:tab w:val="left" w:pos="375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педагогического  совета</w:t>
      </w:r>
    </w:p>
    <w:p w14:paraId="31D7B02D" w14:textId="77777777" w:rsidR="005C3A05" w:rsidRDefault="005C3A05" w:rsidP="00AA58BF">
      <w:pPr>
        <w:tabs>
          <w:tab w:val="left" w:pos="375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Протокол № ____</w:t>
      </w:r>
    </w:p>
    <w:p w14:paraId="3A8E80EB" w14:textId="77777777" w:rsidR="005C3A05" w:rsidRDefault="005C3A05" w:rsidP="00AA58BF">
      <w:pPr>
        <w:tabs>
          <w:tab w:val="left" w:pos="375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от ___августа 2022г.</w:t>
      </w:r>
    </w:p>
    <w:p w14:paraId="00AB0B75" w14:textId="26EDE711" w:rsidR="00F92F5B" w:rsidRDefault="00F92F5B" w:rsidP="00F92F5B">
      <w:pPr>
        <w:tabs>
          <w:tab w:val="left" w:pos="3757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с.Иляксаз</w:t>
      </w:r>
    </w:p>
    <w:p w14:paraId="3CE32F24" w14:textId="77777777" w:rsidR="00F92F5B" w:rsidRPr="003B0BDB" w:rsidRDefault="00F92F5B" w:rsidP="00F92F5B">
      <w:pPr>
        <w:tabs>
          <w:tab w:val="left" w:pos="3757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2022-2023 учебный год</w:t>
      </w:r>
    </w:p>
    <w:p w14:paraId="07F497A8" w14:textId="7294554A" w:rsidR="005C3A05" w:rsidRDefault="005C3A05" w:rsidP="005C3A05">
      <w:pPr>
        <w:tabs>
          <w:tab w:val="left" w:pos="3757"/>
        </w:tabs>
        <w:rPr>
          <w:rFonts w:ascii="Times New Roman" w:hAnsi="Times New Roman"/>
        </w:rPr>
      </w:pPr>
    </w:p>
    <w:p w14:paraId="4D6ACB2B" w14:textId="77777777" w:rsidR="005C3A05" w:rsidRDefault="005C3A05" w:rsidP="00AA58BF">
      <w:pPr>
        <w:tabs>
          <w:tab w:val="left" w:pos="3757"/>
        </w:tabs>
        <w:spacing w:after="0"/>
        <w:rPr>
          <w:rFonts w:ascii="Times New Roman" w:hAnsi="Times New Roman"/>
        </w:rPr>
      </w:pPr>
    </w:p>
    <w:p w14:paraId="107885F4" w14:textId="77777777" w:rsidR="005C3A05" w:rsidRDefault="005C3A05" w:rsidP="005C3A05">
      <w:pPr>
        <w:tabs>
          <w:tab w:val="left" w:pos="3757"/>
        </w:tabs>
        <w:rPr>
          <w:rFonts w:ascii="Times New Roman" w:hAnsi="Times New Roman"/>
        </w:rPr>
      </w:pPr>
    </w:p>
    <w:p w14:paraId="15454B1D" w14:textId="7C3AB316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4C261D39" w14:textId="6D3BECA5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2EF26716" w14:textId="24697542" w:rsid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7CC43CA4" w14:textId="77777777" w:rsidR="005C3A05" w:rsidRPr="005C3A05" w:rsidRDefault="005C3A05" w:rsidP="005C3A05">
      <w:pPr>
        <w:shd w:val="clear" w:color="auto" w:fill="FFFFFF"/>
        <w:tabs>
          <w:tab w:val="left" w:pos="667"/>
        </w:tabs>
        <w:jc w:val="both"/>
        <w:rPr>
          <w:rFonts w:ascii="Times New Roman" w:hAnsi="Times New Roman"/>
          <w:sz w:val="24"/>
          <w:szCs w:val="24"/>
        </w:rPr>
      </w:pPr>
    </w:p>
    <w:p w14:paraId="0B03938F" w14:textId="77777777" w:rsidR="00541564" w:rsidRPr="00280AC3" w:rsidRDefault="00541564" w:rsidP="00FA13C3">
      <w:pPr>
        <w:spacing w:after="0" w:line="240" w:lineRule="auto"/>
        <w:rPr>
          <w:sz w:val="24"/>
          <w:szCs w:val="24"/>
        </w:rPr>
      </w:pPr>
    </w:p>
    <w:sectPr w:rsidR="00541564" w:rsidRPr="00280AC3" w:rsidSect="00670618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C4AF0" w14:textId="77777777" w:rsidR="00061CF3" w:rsidRDefault="00061CF3" w:rsidP="004E64B1">
      <w:pPr>
        <w:spacing w:after="0" w:line="240" w:lineRule="auto"/>
      </w:pPr>
      <w:r>
        <w:separator/>
      </w:r>
    </w:p>
  </w:endnote>
  <w:endnote w:type="continuationSeparator" w:id="0">
    <w:p w14:paraId="40ABF9E8" w14:textId="77777777" w:rsidR="00061CF3" w:rsidRDefault="00061CF3" w:rsidP="004E6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6B0AD" w14:textId="77777777" w:rsidR="00061CF3" w:rsidRDefault="00061CF3" w:rsidP="004E64B1">
      <w:pPr>
        <w:spacing w:after="0" w:line="240" w:lineRule="auto"/>
      </w:pPr>
      <w:r>
        <w:separator/>
      </w:r>
    </w:p>
  </w:footnote>
  <w:footnote w:type="continuationSeparator" w:id="0">
    <w:p w14:paraId="329DD241" w14:textId="77777777" w:rsidR="00061CF3" w:rsidRDefault="00061CF3" w:rsidP="004E6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4">
    <w:nsid w:val="00000007"/>
    <w:multiLevelType w:val="singleLevel"/>
    <w:tmpl w:val="00000007"/>
    <w:name w:val="WW8Num1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 w:cs="Symbol"/>
      </w:rPr>
    </w:lvl>
  </w:abstractNum>
  <w:abstractNum w:abstractNumId="6">
    <w:nsid w:val="01635E2E"/>
    <w:multiLevelType w:val="multilevel"/>
    <w:tmpl w:val="ABE2B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C751F94"/>
    <w:multiLevelType w:val="hybridMultilevel"/>
    <w:tmpl w:val="4CA6E8EA"/>
    <w:lvl w:ilvl="0" w:tplc="72CC8A7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20E69"/>
    <w:multiLevelType w:val="multilevel"/>
    <w:tmpl w:val="F8A0C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71E5D"/>
    <w:multiLevelType w:val="multilevel"/>
    <w:tmpl w:val="0D82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ED517A"/>
    <w:multiLevelType w:val="multilevel"/>
    <w:tmpl w:val="DDBCF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F72BC8"/>
    <w:multiLevelType w:val="multilevel"/>
    <w:tmpl w:val="B48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162E2A"/>
    <w:multiLevelType w:val="multilevel"/>
    <w:tmpl w:val="82C4F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D761F9"/>
    <w:multiLevelType w:val="hybridMultilevel"/>
    <w:tmpl w:val="C9F43300"/>
    <w:lvl w:ilvl="0" w:tplc="72CC8A7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61632C"/>
    <w:multiLevelType w:val="multilevel"/>
    <w:tmpl w:val="D67AB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D434CA"/>
    <w:multiLevelType w:val="multilevel"/>
    <w:tmpl w:val="DBD4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14"/>
  </w:num>
  <w:num w:numId="7">
    <w:abstractNumId w:val="15"/>
  </w:num>
  <w:num w:numId="8">
    <w:abstractNumId w:val="9"/>
  </w:num>
  <w:num w:numId="9">
    <w:abstractNumId w:val="11"/>
  </w:num>
  <w:num w:numId="10">
    <w:abstractNumId w:val="12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ADD"/>
    <w:rsid w:val="000056E9"/>
    <w:rsid w:val="00012D54"/>
    <w:rsid w:val="000444A2"/>
    <w:rsid w:val="00052420"/>
    <w:rsid w:val="00061CF3"/>
    <w:rsid w:val="00063822"/>
    <w:rsid w:val="000652FB"/>
    <w:rsid w:val="00070D3D"/>
    <w:rsid w:val="00072A8E"/>
    <w:rsid w:val="0007363F"/>
    <w:rsid w:val="000745FF"/>
    <w:rsid w:val="00091BB1"/>
    <w:rsid w:val="000A462D"/>
    <w:rsid w:val="000B624E"/>
    <w:rsid w:val="000C5DFA"/>
    <w:rsid w:val="000D30D7"/>
    <w:rsid w:val="000D45DC"/>
    <w:rsid w:val="000E4641"/>
    <w:rsid w:val="000F72F4"/>
    <w:rsid w:val="001008F6"/>
    <w:rsid w:val="0012073E"/>
    <w:rsid w:val="00132084"/>
    <w:rsid w:val="001330A9"/>
    <w:rsid w:val="0013336E"/>
    <w:rsid w:val="0013367B"/>
    <w:rsid w:val="001345A6"/>
    <w:rsid w:val="001545D2"/>
    <w:rsid w:val="0016301B"/>
    <w:rsid w:val="001635D1"/>
    <w:rsid w:val="00172098"/>
    <w:rsid w:val="0017529D"/>
    <w:rsid w:val="00191D60"/>
    <w:rsid w:val="001925F4"/>
    <w:rsid w:val="00197402"/>
    <w:rsid w:val="0019771E"/>
    <w:rsid w:val="001A7C79"/>
    <w:rsid w:val="001B0795"/>
    <w:rsid w:val="001B3F4C"/>
    <w:rsid w:val="001B6AEC"/>
    <w:rsid w:val="001C6473"/>
    <w:rsid w:val="001C784A"/>
    <w:rsid w:val="001C79D5"/>
    <w:rsid w:val="001E1B1F"/>
    <w:rsid w:val="001E22CB"/>
    <w:rsid w:val="001E539F"/>
    <w:rsid w:val="001F0B0C"/>
    <w:rsid w:val="001F1C76"/>
    <w:rsid w:val="001F6255"/>
    <w:rsid w:val="001F678B"/>
    <w:rsid w:val="00214B69"/>
    <w:rsid w:val="00222236"/>
    <w:rsid w:val="00222304"/>
    <w:rsid w:val="00224B0C"/>
    <w:rsid w:val="002250F0"/>
    <w:rsid w:val="00241625"/>
    <w:rsid w:val="00242C55"/>
    <w:rsid w:val="00257158"/>
    <w:rsid w:val="0026071C"/>
    <w:rsid w:val="00270FD4"/>
    <w:rsid w:val="00280AC3"/>
    <w:rsid w:val="00286567"/>
    <w:rsid w:val="002B0F2D"/>
    <w:rsid w:val="002B28DB"/>
    <w:rsid w:val="002B4C43"/>
    <w:rsid w:val="002B5EC0"/>
    <w:rsid w:val="002B7E69"/>
    <w:rsid w:val="002D231D"/>
    <w:rsid w:val="002D3435"/>
    <w:rsid w:val="00317999"/>
    <w:rsid w:val="00326B59"/>
    <w:rsid w:val="00332E0B"/>
    <w:rsid w:val="00334319"/>
    <w:rsid w:val="0036572F"/>
    <w:rsid w:val="003761B5"/>
    <w:rsid w:val="0038374B"/>
    <w:rsid w:val="003919C3"/>
    <w:rsid w:val="003B1150"/>
    <w:rsid w:val="003B40C7"/>
    <w:rsid w:val="003C592A"/>
    <w:rsid w:val="003C6D52"/>
    <w:rsid w:val="003D40F6"/>
    <w:rsid w:val="003F2990"/>
    <w:rsid w:val="00407A6A"/>
    <w:rsid w:val="00407D4B"/>
    <w:rsid w:val="00427996"/>
    <w:rsid w:val="004311FD"/>
    <w:rsid w:val="00437723"/>
    <w:rsid w:val="004428E3"/>
    <w:rsid w:val="00460120"/>
    <w:rsid w:val="00463389"/>
    <w:rsid w:val="004661AF"/>
    <w:rsid w:val="004734A1"/>
    <w:rsid w:val="00475D04"/>
    <w:rsid w:val="00483D7D"/>
    <w:rsid w:val="004B24FE"/>
    <w:rsid w:val="004B3ADD"/>
    <w:rsid w:val="004B67BD"/>
    <w:rsid w:val="004C2347"/>
    <w:rsid w:val="004C4B36"/>
    <w:rsid w:val="004D358D"/>
    <w:rsid w:val="004D7737"/>
    <w:rsid w:val="004E1834"/>
    <w:rsid w:val="004E2061"/>
    <w:rsid w:val="004E64B1"/>
    <w:rsid w:val="004E79C2"/>
    <w:rsid w:val="004F287E"/>
    <w:rsid w:val="004F6907"/>
    <w:rsid w:val="00502088"/>
    <w:rsid w:val="005055E5"/>
    <w:rsid w:val="005056FD"/>
    <w:rsid w:val="005174F0"/>
    <w:rsid w:val="00520A35"/>
    <w:rsid w:val="00522DB2"/>
    <w:rsid w:val="005312AD"/>
    <w:rsid w:val="005321A6"/>
    <w:rsid w:val="00541564"/>
    <w:rsid w:val="005610E2"/>
    <w:rsid w:val="0056679F"/>
    <w:rsid w:val="00566868"/>
    <w:rsid w:val="00572E7F"/>
    <w:rsid w:val="00584547"/>
    <w:rsid w:val="005A3565"/>
    <w:rsid w:val="005A46F5"/>
    <w:rsid w:val="005B01C0"/>
    <w:rsid w:val="005C3A05"/>
    <w:rsid w:val="005D4AE1"/>
    <w:rsid w:val="005D754B"/>
    <w:rsid w:val="005F3B0F"/>
    <w:rsid w:val="005F3C6F"/>
    <w:rsid w:val="005F73F6"/>
    <w:rsid w:val="00616E7A"/>
    <w:rsid w:val="006401E0"/>
    <w:rsid w:val="00642FC3"/>
    <w:rsid w:val="006437D4"/>
    <w:rsid w:val="006512A6"/>
    <w:rsid w:val="00655BF7"/>
    <w:rsid w:val="00670618"/>
    <w:rsid w:val="0067171A"/>
    <w:rsid w:val="00674884"/>
    <w:rsid w:val="006A427A"/>
    <w:rsid w:val="006B123B"/>
    <w:rsid w:val="006B709B"/>
    <w:rsid w:val="006C4C95"/>
    <w:rsid w:val="006C7763"/>
    <w:rsid w:val="006C7FF5"/>
    <w:rsid w:val="006D7433"/>
    <w:rsid w:val="006F180D"/>
    <w:rsid w:val="006F7D04"/>
    <w:rsid w:val="00701385"/>
    <w:rsid w:val="0070183C"/>
    <w:rsid w:val="00711376"/>
    <w:rsid w:val="00714769"/>
    <w:rsid w:val="007216E6"/>
    <w:rsid w:val="00722243"/>
    <w:rsid w:val="00722F77"/>
    <w:rsid w:val="00737716"/>
    <w:rsid w:val="007569D8"/>
    <w:rsid w:val="00760BE6"/>
    <w:rsid w:val="00762A1A"/>
    <w:rsid w:val="007738C8"/>
    <w:rsid w:val="00783F40"/>
    <w:rsid w:val="00785C9A"/>
    <w:rsid w:val="007870E7"/>
    <w:rsid w:val="0079033E"/>
    <w:rsid w:val="00795B07"/>
    <w:rsid w:val="007A2EB9"/>
    <w:rsid w:val="007A6D1D"/>
    <w:rsid w:val="007B5115"/>
    <w:rsid w:val="007B5F0A"/>
    <w:rsid w:val="007C098F"/>
    <w:rsid w:val="007C1D08"/>
    <w:rsid w:val="007C6250"/>
    <w:rsid w:val="007D1F05"/>
    <w:rsid w:val="007D3410"/>
    <w:rsid w:val="007D3879"/>
    <w:rsid w:val="007E5C77"/>
    <w:rsid w:val="0080045D"/>
    <w:rsid w:val="00803029"/>
    <w:rsid w:val="008077B6"/>
    <w:rsid w:val="00813B32"/>
    <w:rsid w:val="008212C1"/>
    <w:rsid w:val="00823C4B"/>
    <w:rsid w:val="00826ABA"/>
    <w:rsid w:val="008301DE"/>
    <w:rsid w:val="008333BD"/>
    <w:rsid w:val="00842C2B"/>
    <w:rsid w:val="00860022"/>
    <w:rsid w:val="00860466"/>
    <w:rsid w:val="008650ED"/>
    <w:rsid w:val="00884504"/>
    <w:rsid w:val="00884739"/>
    <w:rsid w:val="008924B1"/>
    <w:rsid w:val="008A0CAD"/>
    <w:rsid w:val="008A7146"/>
    <w:rsid w:val="008B1E82"/>
    <w:rsid w:val="008B4B8D"/>
    <w:rsid w:val="008B6778"/>
    <w:rsid w:val="008C6B73"/>
    <w:rsid w:val="008E41DF"/>
    <w:rsid w:val="008F044D"/>
    <w:rsid w:val="008F61B7"/>
    <w:rsid w:val="00904FCB"/>
    <w:rsid w:val="00906DED"/>
    <w:rsid w:val="00907214"/>
    <w:rsid w:val="00907C8A"/>
    <w:rsid w:val="0093555C"/>
    <w:rsid w:val="00950992"/>
    <w:rsid w:val="00966006"/>
    <w:rsid w:val="009705BC"/>
    <w:rsid w:val="00974012"/>
    <w:rsid w:val="009770AC"/>
    <w:rsid w:val="00977E32"/>
    <w:rsid w:val="009973D7"/>
    <w:rsid w:val="009A22AC"/>
    <w:rsid w:val="009A48B1"/>
    <w:rsid w:val="009B22F7"/>
    <w:rsid w:val="009C65F7"/>
    <w:rsid w:val="009D018B"/>
    <w:rsid w:val="009D0A76"/>
    <w:rsid w:val="009E6388"/>
    <w:rsid w:val="00A258F7"/>
    <w:rsid w:val="00A271F2"/>
    <w:rsid w:val="00A374D0"/>
    <w:rsid w:val="00A45B88"/>
    <w:rsid w:val="00A5237F"/>
    <w:rsid w:val="00A56813"/>
    <w:rsid w:val="00A648DA"/>
    <w:rsid w:val="00A66B7F"/>
    <w:rsid w:val="00A832EC"/>
    <w:rsid w:val="00A84A63"/>
    <w:rsid w:val="00A96023"/>
    <w:rsid w:val="00A975B6"/>
    <w:rsid w:val="00AA009A"/>
    <w:rsid w:val="00AA58BF"/>
    <w:rsid w:val="00AD0AF2"/>
    <w:rsid w:val="00AD1D29"/>
    <w:rsid w:val="00AE1C95"/>
    <w:rsid w:val="00AE2C7B"/>
    <w:rsid w:val="00AE5321"/>
    <w:rsid w:val="00AE659F"/>
    <w:rsid w:val="00B0014A"/>
    <w:rsid w:val="00B02D3A"/>
    <w:rsid w:val="00B032FE"/>
    <w:rsid w:val="00B03B14"/>
    <w:rsid w:val="00B050EB"/>
    <w:rsid w:val="00B1124A"/>
    <w:rsid w:val="00B11756"/>
    <w:rsid w:val="00B20ADD"/>
    <w:rsid w:val="00B2174D"/>
    <w:rsid w:val="00B239B3"/>
    <w:rsid w:val="00B24C82"/>
    <w:rsid w:val="00B449BF"/>
    <w:rsid w:val="00B52199"/>
    <w:rsid w:val="00B53CAA"/>
    <w:rsid w:val="00B61BC1"/>
    <w:rsid w:val="00B6614F"/>
    <w:rsid w:val="00B858BE"/>
    <w:rsid w:val="00BA0AFF"/>
    <w:rsid w:val="00BA383F"/>
    <w:rsid w:val="00BB60D4"/>
    <w:rsid w:val="00BC3C98"/>
    <w:rsid w:val="00BC786C"/>
    <w:rsid w:val="00BD2E94"/>
    <w:rsid w:val="00BD3FC4"/>
    <w:rsid w:val="00BF1240"/>
    <w:rsid w:val="00C04794"/>
    <w:rsid w:val="00C152F1"/>
    <w:rsid w:val="00C215DB"/>
    <w:rsid w:val="00C23E5B"/>
    <w:rsid w:val="00C25865"/>
    <w:rsid w:val="00C3164E"/>
    <w:rsid w:val="00C4476E"/>
    <w:rsid w:val="00C62495"/>
    <w:rsid w:val="00C86ECA"/>
    <w:rsid w:val="00C90803"/>
    <w:rsid w:val="00C91186"/>
    <w:rsid w:val="00C92EFC"/>
    <w:rsid w:val="00C94891"/>
    <w:rsid w:val="00C95FF8"/>
    <w:rsid w:val="00C975CA"/>
    <w:rsid w:val="00CA3EEC"/>
    <w:rsid w:val="00CA44F4"/>
    <w:rsid w:val="00CC0DF4"/>
    <w:rsid w:val="00CC2096"/>
    <w:rsid w:val="00CC2850"/>
    <w:rsid w:val="00CC367A"/>
    <w:rsid w:val="00CD6201"/>
    <w:rsid w:val="00CE1DDD"/>
    <w:rsid w:val="00CE25C3"/>
    <w:rsid w:val="00CE2645"/>
    <w:rsid w:val="00CF5759"/>
    <w:rsid w:val="00D0284C"/>
    <w:rsid w:val="00D11CEB"/>
    <w:rsid w:val="00D203A6"/>
    <w:rsid w:val="00D2617B"/>
    <w:rsid w:val="00D26CC4"/>
    <w:rsid w:val="00D34D13"/>
    <w:rsid w:val="00D34E39"/>
    <w:rsid w:val="00D34EC3"/>
    <w:rsid w:val="00D425E7"/>
    <w:rsid w:val="00D61DCE"/>
    <w:rsid w:val="00D70E65"/>
    <w:rsid w:val="00D80D46"/>
    <w:rsid w:val="00D84376"/>
    <w:rsid w:val="00D91B70"/>
    <w:rsid w:val="00D92F13"/>
    <w:rsid w:val="00D977EA"/>
    <w:rsid w:val="00DA08F9"/>
    <w:rsid w:val="00DA12DF"/>
    <w:rsid w:val="00DA1F63"/>
    <w:rsid w:val="00DA5574"/>
    <w:rsid w:val="00DC7B32"/>
    <w:rsid w:val="00DD0402"/>
    <w:rsid w:val="00DE34F6"/>
    <w:rsid w:val="00DE4E26"/>
    <w:rsid w:val="00DF028B"/>
    <w:rsid w:val="00DF12EF"/>
    <w:rsid w:val="00E02884"/>
    <w:rsid w:val="00E07BD0"/>
    <w:rsid w:val="00E15476"/>
    <w:rsid w:val="00E21280"/>
    <w:rsid w:val="00E3116F"/>
    <w:rsid w:val="00E46DA5"/>
    <w:rsid w:val="00E5716A"/>
    <w:rsid w:val="00E6175F"/>
    <w:rsid w:val="00E6763D"/>
    <w:rsid w:val="00E72011"/>
    <w:rsid w:val="00E8743B"/>
    <w:rsid w:val="00EB267C"/>
    <w:rsid w:val="00EB5EBD"/>
    <w:rsid w:val="00EC03E7"/>
    <w:rsid w:val="00EC2EAD"/>
    <w:rsid w:val="00EC5D03"/>
    <w:rsid w:val="00ED062C"/>
    <w:rsid w:val="00ED7014"/>
    <w:rsid w:val="00EF309A"/>
    <w:rsid w:val="00EF6D1E"/>
    <w:rsid w:val="00F03030"/>
    <w:rsid w:val="00F057C4"/>
    <w:rsid w:val="00F14287"/>
    <w:rsid w:val="00F15376"/>
    <w:rsid w:val="00F22C3D"/>
    <w:rsid w:val="00F23747"/>
    <w:rsid w:val="00F250DF"/>
    <w:rsid w:val="00F265E6"/>
    <w:rsid w:val="00F34559"/>
    <w:rsid w:val="00F377B0"/>
    <w:rsid w:val="00F41B80"/>
    <w:rsid w:val="00F504B6"/>
    <w:rsid w:val="00F5585D"/>
    <w:rsid w:val="00F6695E"/>
    <w:rsid w:val="00F7148C"/>
    <w:rsid w:val="00F749D7"/>
    <w:rsid w:val="00F74E74"/>
    <w:rsid w:val="00F75BD1"/>
    <w:rsid w:val="00F8165D"/>
    <w:rsid w:val="00F845BD"/>
    <w:rsid w:val="00F92F5B"/>
    <w:rsid w:val="00F9360E"/>
    <w:rsid w:val="00F97AEF"/>
    <w:rsid w:val="00FA13C3"/>
    <w:rsid w:val="00FA73A4"/>
    <w:rsid w:val="00FB353C"/>
    <w:rsid w:val="00FC0577"/>
    <w:rsid w:val="00FC6D60"/>
    <w:rsid w:val="00FD1F97"/>
    <w:rsid w:val="00FD5A4F"/>
    <w:rsid w:val="00FE44B8"/>
    <w:rsid w:val="00FE6581"/>
    <w:rsid w:val="00FE673B"/>
    <w:rsid w:val="00FF301F"/>
    <w:rsid w:val="00FF5546"/>
    <w:rsid w:val="00F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4:docId w14:val="04CC6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E26"/>
  </w:style>
  <w:style w:type="paragraph" w:styleId="1">
    <w:name w:val="heading 1"/>
    <w:basedOn w:val="a"/>
    <w:next w:val="a"/>
    <w:link w:val="10"/>
    <w:uiPriority w:val="9"/>
    <w:qFormat/>
    <w:rsid w:val="004734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20AD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0AD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B20AD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20ADD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B20AD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20AD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Plain Text"/>
    <w:basedOn w:val="a"/>
    <w:link w:val="a6"/>
    <w:rsid w:val="00B20AD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B20ADD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Знак1"/>
    <w:basedOn w:val="a"/>
    <w:rsid w:val="00B20A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7">
    <w:name w:val="Table Grid"/>
    <w:basedOn w:val="a1"/>
    <w:rsid w:val="00B20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C90803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NR">
    <w:name w:val="NR"/>
    <w:basedOn w:val="a"/>
    <w:rsid w:val="00A271F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4734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 Indent"/>
    <w:basedOn w:val="a"/>
    <w:link w:val="ab"/>
    <w:uiPriority w:val="99"/>
    <w:semiHidden/>
    <w:unhideWhenUsed/>
    <w:rsid w:val="004734A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734A1"/>
  </w:style>
  <w:style w:type="paragraph" w:customStyle="1" w:styleId="12">
    <w:name w:val="Текст1"/>
    <w:basedOn w:val="a"/>
    <w:rsid w:val="004734A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c">
    <w:name w:val="Placeholder Text"/>
    <w:basedOn w:val="a0"/>
    <w:uiPriority w:val="99"/>
    <w:semiHidden/>
    <w:rsid w:val="00842C2B"/>
    <w:rPr>
      <w:color w:val="808080"/>
    </w:rPr>
  </w:style>
  <w:style w:type="paragraph" w:styleId="ad">
    <w:name w:val="Balloon Text"/>
    <w:basedOn w:val="a"/>
    <w:link w:val="ae"/>
    <w:unhideWhenUsed/>
    <w:rsid w:val="00842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42C2B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53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312AD"/>
  </w:style>
  <w:style w:type="paragraph" w:styleId="af">
    <w:name w:val="Normal (Web)"/>
    <w:basedOn w:val="a"/>
    <w:uiPriority w:val="99"/>
    <w:unhideWhenUsed/>
    <w:rsid w:val="00AE5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">
    <w:name w:val="rvps11"/>
    <w:basedOn w:val="a"/>
    <w:uiPriority w:val="99"/>
    <w:rsid w:val="00F74E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Абзац списка Знак"/>
    <w:link w:val="a8"/>
    <w:uiPriority w:val="99"/>
    <w:locked/>
    <w:rsid w:val="00F74E74"/>
    <w:rPr>
      <w:rFonts w:ascii="Calibri" w:eastAsia="Calibri" w:hAnsi="Calibri" w:cs="Times New Roman"/>
      <w:sz w:val="20"/>
      <w:szCs w:val="20"/>
    </w:rPr>
  </w:style>
  <w:style w:type="table" w:customStyle="1" w:styleId="13">
    <w:name w:val="Сетка таблицы1"/>
    <w:basedOn w:val="a1"/>
    <w:uiPriority w:val="59"/>
    <w:rsid w:val="00762A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caption"/>
    <w:basedOn w:val="a"/>
    <w:next w:val="a"/>
    <w:qFormat/>
    <w:rsid w:val="005415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1">
    <w:name w:val="header"/>
    <w:basedOn w:val="a"/>
    <w:link w:val="af2"/>
    <w:rsid w:val="005415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41564"/>
    <w:rPr>
      <w:rFonts w:ascii="Arial" w:eastAsia="Times New Roman" w:hAnsi="Arial" w:cs="Arial"/>
      <w:sz w:val="20"/>
      <w:szCs w:val="20"/>
    </w:rPr>
  </w:style>
  <w:style w:type="paragraph" w:styleId="af3">
    <w:name w:val="footer"/>
    <w:basedOn w:val="a"/>
    <w:link w:val="af4"/>
    <w:uiPriority w:val="99"/>
    <w:rsid w:val="005415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rsid w:val="00541564"/>
    <w:rPr>
      <w:rFonts w:ascii="Arial" w:eastAsia="Times New Roman" w:hAnsi="Arial" w:cs="Arial"/>
      <w:sz w:val="20"/>
      <w:szCs w:val="20"/>
    </w:rPr>
  </w:style>
  <w:style w:type="character" w:customStyle="1" w:styleId="CharAttribute501">
    <w:name w:val="CharAttribute501"/>
    <w:uiPriority w:val="99"/>
    <w:rsid w:val="004B3ADD"/>
    <w:rPr>
      <w:rFonts w:ascii="Times New Roman" w:eastAsia="Times New Roman"/>
      <w:i/>
      <w:sz w:val="28"/>
      <w:u w:val="single"/>
    </w:rPr>
  </w:style>
  <w:style w:type="paragraph" w:customStyle="1" w:styleId="af5">
    <w:name w:val="очисттттттттт"/>
    <w:basedOn w:val="a"/>
    <w:link w:val="af6"/>
    <w:qFormat/>
    <w:rsid w:val="007B5F0A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</w:rPr>
  </w:style>
  <w:style w:type="character" w:customStyle="1" w:styleId="af6">
    <w:name w:val="очисттттттттт Знак"/>
    <w:basedOn w:val="a0"/>
    <w:link w:val="af5"/>
    <w:rsid w:val="007B5F0A"/>
    <w:rPr>
      <w:rFonts w:ascii="Times New Roman" w:eastAsia="Times New Roman" w:hAnsi="Times New Roman" w:cs="Times New Roman"/>
      <w:color w:val="000000" w:themeColor="tex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E26"/>
  </w:style>
  <w:style w:type="paragraph" w:styleId="1">
    <w:name w:val="heading 1"/>
    <w:basedOn w:val="a"/>
    <w:next w:val="a"/>
    <w:link w:val="10"/>
    <w:uiPriority w:val="9"/>
    <w:qFormat/>
    <w:rsid w:val="004734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20AD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0AD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B20AD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20ADD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B20AD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20AD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Plain Text"/>
    <w:basedOn w:val="a"/>
    <w:link w:val="a6"/>
    <w:rsid w:val="00B20AD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B20ADD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Знак1"/>
    <w:basedOn w:val="a"/>
    <w:rsid w:val="00B20A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7">
    <w:name w:val="Table Grid"/>
    <w:basedOn w:val="a1"/>
    <w:rsid w:val="00B20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C90803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customStyle="1" w:styleId="NR">
    <w:name w:val="NR"/>
    <w:basedOn w:val="a"/>
    <w:rsid w:val="00A271F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4734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 Indent"/>
    <w:basedOn w:val="a"/>
    <w:link w:val="ab"/>
    <w:uiPriority w:val="99"/>
    <w:semiHidden/>
    <w:unhideWhenUsed/>
    <w:rsid w:val="004734A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734A1"/>
  </w:style>
  <w:style w:type="paragraph" w:customStyle="1" w:styleId="12">
    <w:name w:val="Текст1"/>
    <w:basedOn w:val="a"/>
    <w:rsid w:val="004734A1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c">
    <w:name w:val="Placeholder Text"/>
    <w:basedOn w:val="a0"/>
    <w:uiPriority w:val="99"/>
    <w:semiHidden/>
    <w:rsid w:val="00842C2B"/>
    <w:rPr>
      <w:color w:val="808080"/>
    </w:rPr>
  </w:style>
  <w:style w:type="paragraph" w:styleId="ad">
    <w:name w:val="Balloon Text"/>
    <w:basedOn w:val="a"/>
    <w:link w:val="ae"/>
    <w:unhideWhenUsed/>
    <w:rsid w:val="00842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42C2B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53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312AD"/>
  </w:style>
  <w:style w:type="paragraph" w:styleId="af">
    <w:name w:val="Normal (Web)"/>
    <w:basedOn w:val="a"/>
    <w:uiPriority w:val="99"/>
    <w:unhideWhenUsed/>
    <w:rsid w:val="00AE5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">
    <w:name w:val="rvps11"/>
    <w:basedOn w:val="a"/>
    <w:uiPriority w:val="99"/>
    <w:rsid w:val="00F74E7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Абзац списка Знак"/>
    <w:link w:val="a8"/>
    <w:uiPriority w:val="99"/>
    <w:locked/>
    <w:rsid w:val="00F74E74"/>
    <w:rPr>
      <w:rFonts w:ascii="Calibri" w:eastAsia="Calibri" w:hAnsi="Calibri" w:cs="Times New Roman"/>
      <w:sz w:val="20"/>
      <w:szCs w:val="20"/>
    </w:rPr>
  </w:style>
  <w:style w:type="table" w:customStyle="1" w:styleId="13">
    <w:name w:val="Сетка таблицы1"/>
    <w:basedOn w:val="a1"/>
    <w:uiPriority w:val="59"/>
    <w:rsid w:val="00762A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caption"/>
    <w:basedOn w:val="a"/>
    <w:next w:val="a"/>
    <w:qFormat/>
    <w:rsid w:val="005415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1">
    <w:name w:val="header"/>
    <w:basedOn w:val="a"/>
    <w:link w:val="af2"/>
    <w:rsid w:val="005415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41564"/>
    <w:rPr>
      <w:rFonts w:ascii="Arial" w:eastAsia="Times New Roman" w:hAnsi="Arial" w:cs="Arial"/>
      <w:sz w:val="20"/>
      <w:szCs w:val="20"/>
    </w:rPr>
  </w:style>
  <w:style w:type="paragraph" w:styleId="af3">
    <w:name w:val="footer"/>
    <w:basedOn w:val="a"/>
    <w:link w:val="af4"/>
    <w:uiPriority w:val="99"/>
    <w:rsid w:val="005415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rsid w:val="00541564"/>
    <w:rPr>
      <w:rFonts w:ascii="Arial" w:eastAsia="Times New Roman" w:hAnsi="Arial" w:cs="Arial"/>
      <w:sz w:val="20"/>
      <w:szCs w:val="20"/>
    </w:rPr>
  </w:style>
  <w:style w:type="character" w:customStyle="1" w:styleId="CharAttribute501">
    <w:name w:val="CharAttribute501"/>
    <w:uiPriority w:val="99"/>
    <w:rsid w:val="004B3ADD"/>
    <w:rPr>
      <w:rFonts w:ascii="Times New Roman" w:eastAsia="Times New Roman"/>
      <w:i/>
      <w:sz w:val="28"/>
      <w:u w:val="single"/>
    </w:rPr>
  </w:style>
  <w:style w:type="paragraph" w:customStyle="1" w:styleId="af5">
    <w:name w:val="очисттттттттт"/>
    <w:basedOn w:val="a"/>
    <w:link w:val="af6"/>
    <w:qFormat/>
    <w:rsid w:val="007B5F0A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</w:rPr>
  </w:style>
  <w:style w:type="character" w:customStyle="1" w:styleId="af6">
    <w:name w:val="очисттттттттт Знак"/>
    <w:basedOn w:val="a0"/>
    <w:link w:val="af5"/>
    <w:rsid w:val="007B5F0A"/>
    <w:rPr>
      <w:rFonts w:ascii="Times New Roman" w:eastAsia="Times New Roman" w:hAnsi="Times New Roman" w:cs="Times New Roman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53326-47F8-454A-9B9A-3FFAE777C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21</Pages>
  <Words>5331</Words>
  <Characters>30390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ильгиз</cp:lastModifiedBy>
  <cp:revision>12</cp:revision>
  <cp:lastPrinted>2021-09-15T10:25:00Z</cp:lastPrinted>
  <dcterms:created xsi:type="dcterms:W3CDTF">2022-09-18T14:55:00Z</dcterms:created>
  <dcterms:modified xsi:type="dcterms:W3CDTF">2022-10-04T15:58:00Z</dcterms:modified>
</cp:coreProperties>
</file>